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D4E" w:rsidRPr="00C43AB0" w:rsidRDefault="006918B4" w:rsidP="007F6D4E">
      <w:pPr>
        <w:spacing w:before="240" w:line="360" w:lineRule="auto"/>
        <w:jc w:val="both"/>
        <w:rPr>
          <w:rFonts w:ascii="Abadi" w:hAnsi="Abadi" w:cs="Arial"/>
          <w:b/>
          <w:color w:val="808080"/>
          <w:sz w:val="28"/>
          <w:szCs w:val="28"/>
        </w:rPr>
      </w:pPr>
      <w:bookmarkStart w:id="0" w:name="_GoBack"/>
      <w:bookmarkEnd w:id="0"/>
      <w:r w:rsidRPr="00C43AB0">
        <w:rPr>
          <w:rFonts w:ascii="Abadi" w:hAnsi="Abadi"/>
          <w:noProof/>
          <w:lang w:val="cs-CZ" w:eastAsia="cs-CZ"/>
        </w:rPr>
        <mc:AlternateContent>
          <mc:Choice Requires="wps">
            <w:drawing>
              <wp:anchor distT="0" distB="0" distL="114300" distR="114300" simplePos="0" relativeHeight="251650560" behindDoc="0" locked="0" layoutInCell="1" allowOverlap="1">
                <wp:simplePos x="0" y="0"/>
                <wp:positionH relativeFrom="column">
                  <wp:posOffset>-1319530</wp:posOffset>
                </wp:positionH>
                <wp:positionV relativeFrom="paragraph">
                  <wp:posOffset>521970</wp:posOffset>
                </wp:positionV>
                <wp:extent cx="10429240" cy="1382395"/>
                <wp:effectExtent l="0" t="0" r="3175" b="635"/>
                <wp:wrapNone/>
                <wp:docPr id="25"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9240" cy="1382395"/>
                        </a:xfrm>
                        <a:prstGeom prst="rect">
                          <a:avLst/>
                        </a:prstGeom>
                        <a:solidFill>
                          <a:srgbClr val="2E74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A19824" id="Rectangle 288" o:spid="_x0000_s1026" style="position:absolute;margin-left:-103.9pt;margin-top:41.1pt;width:821.2pt;height:108.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" fillcolor="#2e74b5" stroked="f"/>
            </w:pict>
          </mc:Fallback>
        </mc:AlternateContent>
      </w:r>
      <w:r w:rsidRPr="00C43AB0">
        <w:rPr>
          <w:rFonts w:ascii="Abadi" w:hAnsi="Abadi"/>
          <w:noProof/>
          <w:lang w:val="cs-CZ" w:eastAsia="cs-CZ"/>
        </w:rPr>
        <mc:AlternateContent>
          <mc:Choice Requires="wps">
            <w:drawing>
              <wp:anchor distT="0" distB="0" distL="114300" distR="114300" simplePos="0" relativeHeight="251655680" behindDoc="0" locked="0" layoutInCell="1" allowOverlap="1">
                <wp:simplePos x="0" y="0"/>
                <wp:positionH relativeFrom="page">
                  <wp:posOffset>5240655</wp:posOffset>
                </wp:positionH>
                <wp:positionV relativeFrom="page">
                  <wp:posOffset>623570</wp:posOffset>
                </wp:positionV>
                <wp:extent cx="180975" cy="180975"/>
                <wp:effectExtent l="11430" t="13970" r="17145" b="14605"/>
                <wp:wrapNone/>
                <wp:docPr id="24" name="AutoShape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custGeom>
                          <a:avLst/>
                          <a:gdLst/>
                          <a:ahLst/>
                          <a:cxnLst/>
                          <a:rect l="0" t="0" r="r" b="b"/>
                          <a:pathLst>
                            <a:path w="21407" h="21404">
                              <a:moveTo>
                                <a:pt x="13030" y="15273"/>
                              </a:moveTo>
                              <a:cubicBezTo>
                                <a:pt x="13030" y="15273"/>
                                <a:pt x="14836" y="14240"/>
                                <a:pt x="15308" y="13991"/>
                              </a:cubicBezTo>
                              <a:cubicBezTo>
                                <a:pt x="15780" y="13742"/>
                                <a:pt x="16268" y="13679"/>
                                <a:pt x="16565" y="13860"/>
                              </a:cubicBezTo>
                              <a:cubicBezTo>
                                <a:pt x="17014" y="14135"/>
                                <a:pt x="20785" y="16643"/>
                                <a:pt x="21102" y="16865"/>
                              </a:cubicBezTo>
                              <a:cubicBezTo>
                                <a:pt x="21420" y="17088"/>
                                <a:pt x="21573" y="17723"/>
                                <a:pt x="21136" y="18346"/>
                              </a:cubicBezTo>
                              <a:cubicBezTo>
                                <a:pt x="20702" y="18968"/>
                                <a:pt x="18696" y="21430"/>
                                <a:pt x="17846" y="21404"/>
                              </a:cubicBezTo>
                              <a:cubicBezTo>
                                <a:pt x="16994" y="21376"/>
                                <a:pt x="13455" y="21298"/>
                                <a:pt x="6780" y="14622"/>
                              </a:cubicBezTo>
                              <a:cubicBezTo>
                                <a:pt x="106" y="7949"/>
                                <a:pt x="27" y="4408"/>
                                <a:pt x="0" y="3557"/>
                              </a:cubicBezTo>
                              <a:cubicBezTo>
                                <a:pt x="-27" y="2706"/>
                                <a:pt x="2435" y="700"/>
                                <a:pt x="3057" y="265"/>
                              </a:cubicBezTo>
                              <a:cubicBezTo>
                                <a:pt x="3681" y="-170"/>
                                <a:pt x="4317" y="-6"/>
                                <a:pt x="4538" y="300"/>
                              </a:cubicBezTo>
                              <a:cubicBezTo>
                                <a:pt x="4790" y="648"/>
                                <a:pt x="7269" y="4407"/>
                                <a:pt x="7542" y="4837"/>
                              </a:cubicBezTo>
                              <a:cubicBezTo>
                                <a:pt x="7729" y="5132"/>
                                <a:pt x="7661" y="5623"/>
                                <a:pt x="7411" y="6094"/>
                              </a:cubicBezTo>
                              <a:cubicBezTo>
                                <a:pt x="7163" y="6567"/>
                                <a:pt x="6130" y="8373"/>
                                <a:pt x="6130" y="8373"/>
                              </a:cubicBezTo>
                              <a:cubicBezTo>
                                <a:pt x="6130" y="8373"/>
                                <a:pt x="6858" y="9616"/>
                                <a:pt x="9323" y="12080"/>
                              </a:cubicBezTo>
                              <a:cubicBezTo>
                                <a:pt x="11788" y="14543"/>
                                <a:pt x="13030" y="15273"/>
                                <a:pt x="13030" y="15273"/>
                              </a:cubicBezTo>
                              <a:close/>
                              <a:moveTo>
                                <a:pt x="13030" y="15273"/>
                              </a:moveTo>
                            </a:path>
                          </a:pathLst>
                        </a:custGeom>
                        <a:noFill/>
                        <a:ln w="12700">
                          <a:solidFill>
                            <a:srgbClr val="D9D9D9"/>
                          </a:solidFill>
                          <a:miter lim="800000"/>
                          <a:headEnd/>
                          <a:tailEnd/>
                        </a:ln>
                        <a:extLst>
                          <a:ext uri="{909E8E84-426E-40DD-AFC4-6F175D3DCCD1}">
                            <a14:hiddenFill xmlns:a14="http://schemas.microsoft.com/office/drawing/2010/main">
                              <a:solidFill>
                                <a:srgbClr val="FFFFFF"/>
                              </a:solidFill>
                            </a14:hiddenFill>
                          </a:ext>
                        </a:extLst>
                      </wps:spPr>
                      <wps:txbx>
                        <w:txbxContent>
                          <w:p w:rsidR="004355A9" w:rsidRDefault="004355A9" w:rsidP="004355A9">
                            <w:pPr>
                              <w:pStyle w:val="FreeForm"/>
                              <w:keepLines/>
                              <w:jc w:val="center"/>
                              <w:rPr>
                                <w:rFonts w:ascii="Times New Roman" w:eastAsia="Times New Roman" w:hAnsi="Times New Roman"/>
                                <w:color w:val="auto"/>
                                <w:sz w:val="20"/>
                                <w:lang w:val="cs-CZ"/>
                              </w:rPr>
                            </w:pP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2" o:spid="_x0000_s1026" style="position:absolute;left:0;text-align:left;margin-left:412.65pt;margin-top:49.1pt;width:14.25pt;height:14.2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407,2140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" adj="-11796480,,5400" path="m13030,15273v,,1806,-1033,2278,-1282c15780,13742,16268,13679,16565,13860v449,275,4220,2783,4537,3005c21420,17088,21573,17723,21136,18346v-434,622,-2440,3084,-3290,3058c16994,21376,13455,21298,6780,14622,106,7949,27,4408,,3557,-27,2706,2435,700,3057,265,3681,-170,4317,-6,4538,300v252,348,2731,4107,3004,4537c7729,5132,7661,5623,7411,6094,7163,6567,6130,8373,6130,8373v,,728,1243,3193,3707c11788,14543,13030,15273,13030,15273xm13030,15273e" filled="f" strokecolor="#d9d9d9" strokeweight="1pt">
                <v:stroke joinstyle="miter"/>
                <v:formulas/>
                <v:path arrowok="t" o:connecttype="custom" textboxrect="0,0,21407,21404"/>
                <v:textbox inset="3pt,3pt,3pt,3pt">
                  <w:txbxContent>
                    <w:p w:rsidR="004355A9" w:rsidRDefault="004355A9" w:rsidP="004355A9">
                      <w:pPr>
                        <w:pStyle w:val="FreeForm"/>
                        <w:keepLines/>
                        <w:jc w:val="center"/>
                        <w:rPr>
                          <w:rFonts w:ascii="Times New Roman" w:eastAsia="Times New Roman" w:hAnsi="Times New Roman"/>
                          <w:color w:val="auto"/>
                          <w:sz w:val="20"/>
                          <w:lang w:val="cs-CZ"/>
                        </w:rPr>
                      </w:pPr>
                    </w:p>
                  </w:txbxContent>
                </v:textbox>
                <w10:wrap anchorx="page" anchory="page"/>
              </v:shape>
            </w:pict>
          </mc:Fallback>
        </mc:AlternateContent>
      </w:r>
      <w:r w:rsidRPr="00C43AB0">
        <w:rPr>
          <w:rFonts w:ascii="Abadi" w:hAnsi="Abadi"/>
          <w:noProof/>
          <w:lang w:val="cs-CZ" w:eastAsia="cs-CZ"/>
        </w:rPr>
        <mc:AlternateContent>
          <mc:Choice Requires="wpg">
            <w:drawing>
              <wp:anchor distT="0" distB="0" distL="114300" distR="114300" simplePos="0" relativeHeight="251656704" behindDoc="0" locked="0" layoutInCell="1" allowOverlap="1">
                <wp:simplePos x="0" y="0"/>
                <wp:positionH relativeFrom="column">
                  <wp:posOffset>630555</wp:posOffset>
                </wp:positionH>
                <wp:positionV relativeFrom="paragraph">
                  <wp:posOffset>215900</wp:posOffset>
                </wp:positionV>
                <wp:extent cx="172720" cy="121920"/>
                <wp:effectExtent l="13970" t="6350" r="13335" b="14605"/>
                <wp:wrapNone/>
                <wp:docPr id="19" name="Group 3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720" cy="121920"/>
                          <a:chOff x="2848" y="1649"/>
                          <a:chExt cx="300" cy="212"/>
                        </a:xfrm>
                      </wpg:grpSpPr>
                      <wps:wsp>
                        <wps:cNvPr id="20" name="Rectangle 354"/>
                        <wps:cNvSpPr>
                          <a:spLocks/>
                        </wps:cNvSpPr>
                        <wps:spPr bwMode="auto">
                          <a:xfrm>
                            <a:off x="2848" y="1649"/>
                            <a:ext cx="300" cy="212"/>
                          </a:xfrm>
                          <a:prstGeom prst="rect">
                            <a:avLst/>
                          </a:prstGeom>
                          <a:noFill/>
                          <a:ln w="12700">
                            <a:solidFill>
                              <a:srgbClr val="D9D9D9"/>
                            </a:solidFill>
                            <a:miter lim="800000"/>
                            <a:headEnd/>
                            <a:tailEnd/>
                          </a:ln>
                          <a:extLst>
                            <a:ext uri="{909E8E84-426E-40DD-AFC4-6F175D3DCCD1}">
                              <a14:hiddenFill xmlns:a14="http://schemas.microsoft.com/office/drawing/2010/main">
                                <a:solidFill>
                                  <a:srgbClr val="FFFFFF"/>
                                </a:solidFill>
                              </a14:hiddenFill>
                            </a:ext>
                          </a:extLst>
                        </wps:spPr>
                        <wps:txbx>
                          <w:txbxContent>
                            <w:p w:rsidR="004355A9" w:rsidRDefault="004355A9" w:rsidP="004355A9">
                              <w:pPr>
                                <w:pStyle w:val="FreeForm"/>
                                <w:keepLines/>
                                <w:jc w:val="center"/>
                                <w:rPr>
                                  <w:rFonts w:ascii="Times New Roman" w:eastAsia="Times New Roman" w:hAnsi="Times New Roman"/>
                                  <w:color w:val="auto"/>
                                  <w:sz w:val="20"/>
                                  <w:lang w:val="cs-CZ"/>
                                </w:rPr>
                              </w:pPr>
                            </w:p>
                          </w:txbxContent>
                        </wps:txbx>
                        <wps:bodyPr rot="0" vert="horz" wrap="square" lIns="38100" tIns="38100" rIns="38100" bIns="38100" anchor="t" anchorCtr="0" upright="1">
                          <a:noAutofit/>
                        </wps:bodyPr>
                      </wps:wsp>
                      <wps:wsp>
                        <wps:cNvPr id="21" name="Line 355"/>
                        <wps:cNvCnPr>
                          <a:cxnSpLocks noChangeShapeType="1"/>
                        </wps:cNvCnPr>
                        <wps:spPr bwMode="auto">
                          <a:xfrm>
                            <a:off x="3048" y="1761"/>
                            <a:ext cx="97" cy="77"/>
                          </a:xfrm>
                          <a:prstGeom prst="line">
                            <a:avLst/>
                          </a:prstGeom>
                          <a:noFill/>
                          <a:ln w="12700">
                            <a:solidFill>
                              <a:srgbClr val="D9D9D9"/>
                            </a:solidFill>
                            <a:miter lim="800000"/>
                            <a:headEnd/>
                            <a:tailEnd/>
                          </a:ln>
                          <a:extLst>
                            <a:ext uri="{909E8E84-426E-40DD-AFC4-6F175D3DCCD1}">
                              <a14:hiddenFill xmlns:a14="http://schemas.microsoft.com/office/drawing/2010/main">
                                <a:noFill/>
                              </a14:hiddenFill>
                            </a:ext>
                          </a:extLst>
                        </wps:spPr>
                        <wps:bodyPr/>
                      </wps:wsp>
                      <wps:wsp>
                        <wps:cNvPr id="22" name="Line 356"/>
                        <wps:cNvCnPr>
                          <a:cxnSpLocks noChangeShapeType="1"/>
                        </wps:cNvCnPr>
                        <wps:spPr bwMode="auto">
                          <a:xfrm flipV="1">
                            <a:off x="2848" y="1755"/>
                            <a:ext cx="101" cy="80"/>
                          </a:xfrm>
                          <a:prstGeom prst="line">
                            <a:avLst/>
                          </a:prstGeom>
                          <a:noFill/>
                          <a:ln w="12700">
                            <a:solidFill>
                              <a:srgbClr val="D9D9D9"/>
                            </a:solidFill>
                            <a:miter lim="800000"/>
                            <a:headEnd/>
                            <a:tailEnd/>
                          </a:ln>
                          <a:extLst>
                            <a:ext uri="{909E8E84-426E-40DD-AFC4-6F175D3DCCD1}">
                              <a14:hiddenFill xmlns:a14="http://schemas.microsoft.com/office/drawing/2010/main">
                                <a:noFill/>
                              </a14:hiddenFill>
                            </a:ext>
                          </a:extLst>
                        </wps:spPr>
                        <wps:bodyPr/>
                      </wps:wsp>
                      <wps:wsp>
                        <wps:cNvPr id="23" name="AutoShape 357"/>
                        <wps:cNvSpPr>
                          <a:spLocks/>
                        </wps:cNvSpPr>
                        <wps:spPr bwMode="auto">
                          <a:xfrm>
                            <a:off x="2848" y="1674"/>
                            <a:ext cx="298" cy="118"/>
                          </a:xfrm>
                          <a:custGeom>
                            <a:avLst/>
                            <a:gdLst/>
                            <a:ahLst/>
                            <a:cxnLst/>
                            <a:rect l="0" t="0" r="r" b="b"/>
                            <a:pathLst>
                              <a:path w="21600" h="21600">
                                <a:moveTo>
                                  <a:pt x="0" y="0"/>
                                </a:moveTo>
                                <a:cubicBezTo>
                                  <a:pt x="0" y="0"/>
                                  <a:pt x="8318" y="18283"/>
                                  <a:pt x="8996" y="19770"/>
                                </a:cubicBezTo>
                                <a:cubicBezTo>
                                  <a:pt x="9673" y="21258"/>
                                  <a:pt x="10379" y="21600"/>
                                  <a:pt x="10800" y="21600"/>
                                </a:cubicBezTo>
                                <a:cubicBezTo>
                                  <a:pt x="11221" y="21600"/>
                                  <a:pt x="11927" y="21259"/>
                                  <a:pt x="12604" y="19771"/>
                                </a:cubicBezTo>
                                <a:cubicBezTo>
                                  <a:pt x="13282" y="18284"/>
                                  <a:pt x="21600" y="1"/>
                                  <a:pt x="21600" y="1"/>
                                </a:cubicBezTo>
                              </a:path>
                            </a:pathLst>
                          </a:custGeom>
                          <a:noFill/>
                          <a:ln w="12700">
                            <a:solidFill>
                              <a:srgbClr val="D9D9D9"/>
                            </a:solidFill>
                            <a:miter lim="800000"/>
                            <a:headEnd/>
                            <a:tailEnd/>
                          </a:ln>
                          <a:extLst>
                            <a:ext uri="{909E8E84-426E-40DD-AFC4-6F175D3DCCD1}">
                              <a14:hiddenFill xmlns:a14="http://schemas.microsoft.com/office/drawing/2010/main">
                                <a:solidFill>
                                  <a:srgbClr val="FFFFFF"/>
                                </a:solidFill>
                              </a14:hiddenFill>
                            </a:ext>
                          </a:extLst>
                        </wps:spPr>
                        <wps:txbx>
                          <w:txbxContent>
                            <w:p w:rsidR="004355A9" w:rsidRDefault="004355A9" w:rsidP="004355A9">
                              <w:pPr>
                                <w:pStyle w:val="FreeForm"/>
                                <w:keepLines/>
                                <w:jc w:val="center"/>
                                <w:rPr>
                                  <w:rFonts w:ascii="Times New Roman" w:eastAsia="Times New Roman" w:hAnsi="Times New Roman"/>
                                  <w:color w:val="auto"/>
                                  <w:sz w:val="20"/>
                                  <w:lang w:val="cs-CZ"/>
                                </w:rPr>
                              </w:pPr>
                            </w:p>
                          </w:txbxContent>
                        </wps:txbx>
                        <wps:bodyPr rot="0" vert="horz" wrap="square" lIns="38100" tIns="38100" rIns="38100" bIns="381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59" o:spid="_x0000_s1027" style="position:absolute;left:0;text-align:left;margin-left:49.65pt;margin-top:17pt;width:13.6pt;height:9.6pt;z-index:251656704" coordorigin="2848,1649" coordsize="300,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">
                <v:rect id="Rectangle 354" o:spid="_x0000_s1028" style="position:absolute;left:2848;top:1649;width:300;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" filled="f" strokecolor="#d9d9d9" strokeweight="1pt">
                  <v:path arrowok="t"/>
                  <v:textbox inset="3pt,3pt,3pt,3pt">
                    <w:txbxContent>
                      <w:p w:rsidR="004355A9" w:rsidRDefault="004355A9" w:rsidP="004355A9">
                        <w:pPr>
                          <w:pStyle w:val="FreeForm"/>
                          <w:keepLines/>
                          <w:jc w:val="center"/>
                          <w:rPr>
                            <w:rFonts w:ascii="Times New Roman" w:eastAsia="Times New Roman" w:hAnsi="Times New Roman"/>
                            <w:color w:val="auto"/>
                            <w:sz w:val="20"/>
                            <w:lang w:val="cs-CZ"/>
                          </w:rPr>
                        </w:pPr>
                      </w:p>
                    </w:txbxContent>
                  </v:textbox>
                </v:rect>
                <v:line id="Line 355" o:spid="_x0000_s1029" style="position:absolute;visibility:visible;mso-wrap-style:square" from="3048,1761" to="3145,1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" strokecolor="#d9d9d9" strokeweight="1pt">
                  <v:fill o:detectmouseclick="t"/>
                  <v:stroke joinstyle="miter"/>
                </v:line>
                <v:line id="Line 356" o:spid="_x0000_s1030" style="position:absolute;flip:y;visibility:visible;mso-wrap-style:square" from="2848,1755" to="2949,1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" strokecolor="#d9d9d9" strokeweight="1pt">
                  <v:fill o:detectmouseclick="t"/>
                  <v:stroke joinstyle="miter"/>
                </v:line>
                <v:shape id="AutoShape 357" o:spid="_x0000_s1031" style="position:absolute;left:2848;top:1674;width:298;height:118;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" adj="-11796480,,5400" path="m,c,,8318,18283,8996,19770v677,1488,1383,1830,1804,1830c11221,21600,11927,21259,12604,19771,13282,18284,21600,1,21600,1e" filled="f" strokecolor="#d9d9d9" strokeweight="1pt">
                  <v:stroke joinstyle="miter"/>
                  <v:formulas/>
                  <v:path arrowok="t" o:connecttype="custom" textboxrect="0,0,21600,21600"/>
                  <v:textbox inset="3pt,3pt,3pt,3pt">
                    <w:txbxContent>
                      <w:p w:rsidR="004355A9" w:rsidRDefault="004355A9" w:rsidP="004355A9">
                        <w:pPr>
                          <w:pStyle w:val="FreeForm"/>
                          <w:keepLines/>
                          <w:jc w:val="center"/>
                          <w:rPr>
                            <w:rFonts w:ascii="Times New Roman" w:eastAsia="Times New Roman" w:hAnsi="Times New Roman"/>
                            <w:color w:val="auto"/>
                            <w:sz w:val="20"/>
                            <w:lang w:val="cs-CZ"/>
                          </w:rPr>
                        </w:pPr>
                      </w:p>
                    </w:txbxContent>
                  </v:textbox>
                </v:shape>
              </v:group>
            </w:pict>
          </mc:Fallback>
        </mc:AlternateContent>
      </w:r>
      <w:r w:rsidRPr="00C43AB0">
        <w:rPr>
          <w:rFonts w:ascii="Abadi" w:hAnsi="Abadi"/>
          <w:noProof/>
          <w:lang w:val="cs-CZ" w:eastAsia="cs-CZ"/>
        </w:rPr>
        <mc:AlternateContent>
          <mc:Choice Requires="wps">
            <w:drawing>
              <wp:anchor distT="0" distB="0" distL="114300" distR="114300" simplePos="0" relativeHeight="251654656" behindDoc="0" locked="0" layoutInCell="1" allowOverlap="1">
                <wp:simplePos x="0" y="0"/>
                <wp:positionH relativeFrom="page">
                  <wp:posOffset>0</wp:posOffset>
                </wp:positionH>
                <wp:positionV relativeFrom="page">
                  <wp:posOffset>671195</wp:posOffset>
                </wp:positionV>
                <wp:extent cx="7764780" cy="190500"/>
                <wp:effectExtent l="0" t="4445" r="0" b="0"/>
                <wp:wrapNone/>
                <wp:docPr id="18"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6478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EC76F1" w:rsidRPr="00042906" w:rsidRDefault="00FD2A7C" w:rsidP="00FD2A7C">
                            <w:pPr>
                              <w:pStyle w:val="FreeForm"/>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rPr>
                                <w:rFonts w:ascii="Arial" w:eastAsia="Times New Roman" w:hAnsi="Arial" w:cs="Arial"/>
                                <w:color w:val="D9D9D9"/>
                                <w:sz w:val="18"/>
                                <w:szCs w:val="18"/>
                                <w:lang w:val="cs-CZ"/>
                              </w:rPr>
                            </w:pPr>
                            <w:r>
                              <w:rPr>
                                <w:rFonts w:ascii="Arial" w:eastAsia="PMingLiU" w:hAnsi="Arial"/>
                                <w:color w:val="D9D9D9"/>
                                <w:sz w:val="18"/>
                                <w:szCs w:val="18"/>
                              </w:rPr>
                              <w:tab/>
                            </w:r>
                            <w:r>
                              <w:rPr>
                                <w:rFonts w:ascii="Arial" w:eastAsia="PMingLiU" w:hAnsi="Arial"/>
                                <w:color w:val="D9D9D9"/>
                                <w:sz w:val="18"/>
                                <w:szCs w:val="18"/>
                              </w:rPr>
                              <w:tab/>
                            </w:r>
                            <w:r>
                              <w:rPr>
                                <w:rFonts w:ascii="Arial" w:eastAsia="PMingLiU" w:hAnsi="Arial"/>
                                <w:color w:val="D9D9D9"/>
                                <w:sz w:val="18"/>
                                <w:szCs w:val="18"/>
                              </w:rPr>
                              <w:tab/>
                            </w:r>
                            <w:hyperlink r:id="rId8" w:history="1">
                              <w:r w:rsidRPr="007903C1">
                                <w:rPr>
                                  <w:rStyle w:val="Hyperlink"/>
                                  <w:rFonts w:ascii="Arial" w:eastAsia="PMingLiU" w:hAnsi="Arial"/>
                                  <w:sz w:val="18"/>
                                  <w:szCs w:val="18"/>
                                </w:rPr>
                                <w:t>john.smith@email.com</w:t>
                              </w:r>
                            </w:hyperlink>
                            <w:r w:rsidR="000A7AD1">
                              <w:rPr>
                                <w:rFonts w:ascii="Arial" w:hAnsi="Arial" w:cs="Arial"/>
                                <w:color w:val="D9D9D9"/>
                                <w:sz w:val="18"/>
                                <w:szCs w:val="18"/>
                              </w:rPr>
                              <w:t xml:space="preserve">  </w:t>
                            </w:r>
                            <w:r w:rsidR="00F63D8B">
                              <w:rPr>
                                <w:rFonts w:ascii="Arial" w:hAnsi="Arial" w:cs="Arial"/>
                                <w:color w:val="D9D9D9"/>
                                <w:sz w:val="18"/>
                                <w:szCs w:val="18"/>
                              </w:rPr>
                              <w:t xml:space="preserve"> </w:t>
                            </w:r>
                            <w:r w:rsidR="000C38B0">
                              <w:rPr>
                                <w:rFonts w:ascii="Arial" w:hAnsi="Arial" w:cs="Arial"/>
                                <w:color w:val="D9D9D9"/>
                                <w:sz w:val="18"/>
                                <w:szCs w:val="18"/>
                              </w:rPr>
                              <w:t xml:space="preserve">       </w:t>
                            </w:r>
                            <w:r w:rsidR="00F63D8B">
                              <w:rPr>
                                <w:rFonts w:ascii="Arial" w:hAnsi="Arial" w:cs="Arial"/>
                                <w:color w:val="D9D9D9"/>
                                <w:sz w:val="18"/>
                                <w:szCs w:val="18"/>
                              </w:rPr>
                              <w:t xml:space="preserve"> </w:t>
                            </w:r>
                            <w:r w:rsidR="000A7AD1">
                              <w:rPr>
                                <w:rFonts w:ascii="Arial" w:hAnsi="Arial" w:cs="Arial"/>
                                <w:color w:val="D9D9D9"/>
                                <w:sz w:val="18"/>
                                <w:szCs w:val="18"/>
                              </w:rPr>
                              <w:t xml:space="preserve">  </w:t>
                            </w:r>
                            <w:r w:rsidR="000C38B0">
                              <w:rPr>
                                <w:rFonts w:ascii="Arial" w:hAnsi="Arial" w:cs="Arial"/>
                                <w:color w:val="D9D9D9"/>
                                <w:sz w:val="18"/>
                                <w:szCs w:val="18"/>
                              </w:rPr>
                              <w:t xml:space="preserve">      </w:t>
                            </w:r>
                            <w:r w:rsidR="000A7AD1">
                              <w:rPr>
                                <w:rFonts w:ascii="Arial" w:hAnsi="Arial" w:cs="Arial"/>
                                <w:color w:val="D9D9D9"/>
                                <w:sz w:val="18"/>
                                <w:szCs w:val="18"/>
                              </w:rPr>
                              <w:t xml:space="preserve">    </w:t>
                            </w:r>
                            <w:r>
                              <w:rPr>
                                <w:rFonts w:ascii="Arial" w:hAnsi="Arial" w:cs="Arial"/>
                                <w:color w:val="D9D9D9"/>
                                <w:sz w:val="18"/>
                                <w:szCs w:val="18"/>
                              </w:rPr>
                              <w:tab/>
                            </w:r>
                            <w:r>
                              <w:rPr>
                                <w:rFonts w:ascii="Arial" w:hAnsi="Arial" w:cs="Arial"/>
                                <w:color w:val="D9D9D9"/>
                                <w:sz w:val="18"/>
                                <w:szCs w:val="18"/>
                              </w:rPr>
                              <w:tab/>
                            </w:r>
                            <w:r>
                              <w:rPr>
                                <w:rFonts w:ascii="Arial" w:hAnsi="Arial" w:cs="Arial"/>
                                <w:color w:val="D9D9D9"/>
                                <w:sz w:val="18"/>
                                <w:szCs w:val="18"/>
                              </w:rPr>
                              <w:tab/>
                            </w:r>
                            <w:r>
                              <w:rPr>
                                <w:rFonts w:ascii="Arial" w:hAnsi="Arial" w:cs="Arial"/>
                                <w:color w:val="D9D9D9"/>
                                <w:sz w:val="18"/>
                                <w:szCs w:val="18"/>
                              </w:rPr>
                              <w:tab/>
                            </w:r>
                            <w:r>
                              <w:rPr>
                                <w:rFonts w:ascii="Arial" w:hAnsi="Arial" w:cs="Arial"/>
                                <w:color w:val="D9D9D9"/>
                                <w:sz w:val="18"/>
                                <w:szCs w:val="18"/>
                              </w:rPr>
                              <w:tab/>
                            </w:r>
                            <w:r w:rsidR="000A7AD1">
                              <w:rPr>
                                <w:rFonts w:ascii="Arial" w:hAnsi="Arial" w:cs="Arial"/>
                                <w:color w:val="D9D9D9"/>
                                <w:sz w:val="18"/>
                                <w:szCs w:val="18"/>
                              </w:rPr>
                              <w:t xml:space="preserve"> </w:t>
                            </w:r>
                            <w:r w:rsidR="00A4013A" w:rsidRPr="00FA3B8A">
                              <w:rPr>
                                <w:rFonts w:ascii="Arial" w:eastAsia="PMingLiU" w:hAnsi="Arial"/>
                                <w:b/>
                                <w:color w:val="FFFFFF"/>
                                <w:sz w:val="18"/>
                                <w:szCs w:val="18"/>
                              </w:rPr>
                              <w:t>(</w:t>
                            </w:r>
                            <w:r w:rsidRPr="00FA3B8A">
                              <w:rPr>
                                <w:rFonts w:ascii="Arial" w:eastAsia="PMingLiU" w:hAnsi="Arial"/>
                                <w:b/>
                                <w:color w:val="FFFFFF"/>
                                <w:sz w:val="18"/>
                                <w:szCs w:val="18"/>
                              </w:rPr>
                              <w:t>123</w:t>
                            </w:r>
                            <w:r w:rsidR="008F14FE" w:rsidRPr="00FA3B8A">
                              <w:rPr>
                                <w:rFonts w:ascii="Arial" w:eastAsia="PMingLiU" w:hAnsi="Arial"/>
                                <w:b/>
                                <w:color w:val="FFFFFF"/>
                                <w:sz w:val="18"/>
                                <w:szCs w:val="18"/>
                              </w:rPr>
                              <w:t xml:space="preserve">) </w:t>
                            </w:r>
                            <w:r w:rsidRPr="00FA3B8A">
                              <w:rPr>
                                <w:rFonts w:ascii="Arial" w:eastAsia="PMingLiU" w:hAnsi="Arial"/>
                                <w:b/>
                                <w:color w:val="FFFFFF"/>
                                <w:sz w:val="18"/>
                                <w:szCs w:val="18"/>
                              </w:rPr>
                              <w:t>456</w:t>
                            </w:r>
                            <w:r w:rsidR="008F14FE" w:rsidRPr="00FA3B8A">
                              <w:rPr>
                                <w:rFonts w:ascii="Arial" w:eastAsia="PMingLiU" w:hAnsi="Arial"/>
                                <w:b/>
                                <w:color w:val="FFFFFF"/>
                                <w:sz w:val="18"/>
                                <w:szCs w:val="18"/>
                              </w:rPr>
                              <w:t xml:space="preserve"> - </w:t>
                            </w:r>
                            <w:r w:rsidRPr="00FA3B8A">
                              <w:rPr>
                                <w:rFonts w:ascii="Arial" w:eastAsia="PMingLiU" w:hAnsi="Arial"/>
                                <w:b/>
                                <w:color w:val="FFFFFF"/>
                                <w:sz w:val="18"/>
                                <w:szCs w:val="18"/>
                              </w:rPr>
                              <w:t>7890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7" o:spid="_x0000_s1032" style="position:absolute;left:0;text-align:left;margin-left:0;margin-top:52.85pt;width:611.4pt;height:1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" filled="f" stroked="f" strokeweight="1pt">
                <v:path arrowok="t"/>
                <v:textbox inset="0,0,0,0">
                  <w:txbxContent>
                    <w:p w:rsidR="00EC76F1" w:rsidRPr="00042906" w:rsidRDefault="00FD2A7C" w:rsidP="00FD2A7C">
                      <w:pPr>
                        <w:pStyle w:val="FreeForm"/>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rPr>
                          <w:rFonts w:ascii="Arial" w:eastAsia="Times New Roman" w:hAnsi="Arial" w:cs="Arial"/>
                          <w:color w:val="D9D9D9"/>
                          <w:sz w:val="18"/>
                          <w:szCs w:val="18"/>
                          <w:lang w:val="cs-CZ"/>
                        </w:rPr>
                      </w:pPr>
                      <w:r>
                        <w:rPr>
                          <w:rFonts w:ascii="Arial" w:eastAsia="PMingLiU" w:hAnsi="Arial"/>
                          <w:color w:val="D9D9D9"/>
                          <w:sz w:val="18"/>
                          <w:szCs w:val="18"/>
                        </w:rPr>
                        <w:tab/>
                      </w:r>
                      <w:r>
                        <w:rPr>
                          <w:rFonts w:ascii="Arial" w:eastAsia="PMingLiU" w:hAnsi="Arial"/>
                          <w:color w:val="D9D9D9"/>
                          <w:sz w:val="18"/>
                          <w:szCs w:val="18"/>
                        </w:rPr>
                        <w:tab/>
                      </w:r>
                      <w:r>
                        <w:rPr>
                          <w:rFonts w:ascii="Arial" w:eastAsia="PMingLiU" w:hAnsi="Arial"/>
                          <w:color w:val="D9D9D9"/>
                          <w:sz w:val="18"/>
                          <w:szCs w:val="18"/>
                        </w:rPr>
                        <w:tab/>
                      </w:r>
                      <w:hyperlink r:id="rId9" w:history="1">
                        <w:r w:rsidRPr="007903C1">
                          <w:rPr>
                            <w:rStyle w:val="Hyperlink"/>
                            <w:rFonts w:ascii="Arial" w:eastAsia="PMingLiU" w:hAnsi="Arial"/>
                            <w:sz w:val="18"/>
                            <w:szCs w:val="18"/>
                          </w:rPr>
                          <w:t>john.smith@email.com</w:t>
                        </w:r>
                      </w:hyperlink>
                      <w:r w:rsidR="000A7AD1">
                        <w:rPr>
                          <w:rFonts w:ascii="Arial" w:hAnsi="Arial" w:cs="Arial"/>
                          <w:color w:val="D9D9D9"/>
                          <w:sz w:val="18"/>
                          <w:szCs w:val="18"/>
                        </w:rPr>
                        <w:t xml:space="preserve">  </w:t>
                      </w:r>
                      <w:r w:rsidR="00F63D8B">
                        <w:rPr>
                          <w:rFonts w:ascii="Arial" w:hAnsi="Arial" w:cs="Arial"/>
                          <w:color w:val="D9D9D9"/>
                          <w:sz w:val="18"/>
                          <w:szCs w:val="18"/>
                        </w:rPr>
                        <w:t xml:space="preserve"> </w:t>
                      </w:r>
                      <w:r w:rsidR="000C38B0">
                        <w:rPr>
                          <w:rFonts w:ascii="Arial" w:hAnsi="Arial" w:cs="Arial"/>
                          <w:color w:val="D9D9D9"/>
                          <w:sz w:val="18"/>
                          <w:szCs w:val="18"/>
                        </w:rPr>
                        <w:t xml:space="preserve">       </w:t>
                      </w:r>
                      <w:r w:rsidR="00F63D8B">
                        <w:rPr>
                          <w:rFonts w:ascii="Arial" w:hAnsi="Arial" w:cs="Arial"/>
                          <w:color w:val="D9D9D9"/>
                          <w:sz w:val="18"/>
                          <w:szCs w:val="18"/>
                        </w:rPr>
                        <w:t xml:space="preserve"> </w:t>
                      </w:r>
                      <w:r w:rsidR="000A7AD1">
                        <w:rPr>
                          <w:rFonts w:ascii="Arial" w:hAnsi="Arial" w:cs="Arial"/>
                          <w:color w:val="D9D9D9"/>
                          <w:sz w:val="18"/>
                          <w:szCs w:val="18"/>
                        </w:rPr>
                        <w:t xml:space="preserve">  </w:t>
                      </w:r>
                      <w:r w:rsidR="000C38B0">
                        <w:rPr>
                          <w:rFonts w:ascii="Arial" w:hAnsi="Arial" w:cs="Arial"/>
                          <w:color w:val="D9D9D9"/>
                          <w:sz w:val="18"/>
                          <w:szCs w:val="18"/>
                        </w:rPr>
                        <w:t xml:space="preserve">      </w:t>
                      </w:r>
                      <w:r w:rsidR="000A7AD1">
                        <w:rPr>
                          <w:rFonts w:ascii="Arial" w:hAnsi="Arial" w:cs="Arial"/>
                          <w:color w:val="D9D9D9"/>
                          <w:sz w:val="18"/>
                          <w:szCs w:val="18"/>
                        </w:rPr>
                        <w:t xml:space="preserve">    </w:t>
                      </w:r>
                      <w:r>
                        <w:rPr>
                          <w:rFonts w:ascii="Arial" w:hAnsi="Arial" w:cs="Arial"/>
                          <w:color w:val="D9D9D9"/>
                          <w:sz w:val="18"/>
                          <w:szCs w:val="18"/>
                        </w:rPr>
                        <w:tab/>
                      </w:r>
                      <w:r>
                        <w:rPr>
                          <w:rFonts w:ascii="Arial" w:hAnsi="Arial" w:cs="Arial"/>
                          <w:color w:val="D9D9D9"/>
                          <w:sz w:val="18"/>
                          <w:szCs w:val="18"/>
                        </w:rPr>
                        <w:tab/>
                      </w:r>
                      <w:r>
                        <w:rPr>
                          <w:rFonts w:ascii="Arial" w:hAnsi="Arial" w:cs="Arial"/>
                          <w:color w:val="D9D9D9"/>
                          <w:sz w:val="18"/>
                          <w:szCs w:val="18"/>
                        </w:rPr>
                        <w:tab/>
                      </w:r>
                      <w:r>
                        <w:rPr>
                          <w:rFonts w:ascii="Arial" w:hAnsi="Arial" w:cs="Arial"/>
                          <w:color w:val="D9D9D9"/>
                          <w:sz w:val="18"/>
                          <w:szCs w:val="18"/>
                        </w:rPr>
                        <w:tab/>
                      </w:r>
                      <w:r>
                        <w:rPr>
                          <w:rFonts w:ascii="Arial" w:hAnsi="Arial" w:cs="Arial"/>
                          <w:color w:val="D9D9D9"/>
                          <w:sz w:val="18"/>
                          <w:szCs w:val="18"/>
                        </w:rPr>
                        <w:tab/>
                      </w:r>
                      <w:r w:rsidR="000A7AD1">
                        <w:rPr>
                          <w:rFonts w:ascii="Arial" w:hAnsi="Arial" w:cs="Arial"/>
                          <w:color w:val="D9D9D9"/>
                          <w:sz w:val="18"/>
                          <w:szCs w:val="18"/>
                        </w:rPr>
                        <w:t xml:space="preserve"> </w:t>
                      </w:r>
                      <w:r w:rsidR="00A4013A" w:rsidRPr="00FA3B8A">
                        <w:rPr>
                          <w:rFonts w:ascii="Arial" w:eastAsia="PMingLiU" w:hAnsi="Arial"/>
                          <w:b/>
                          <w:color w:val="FFFFFF"/>
                          <w:sz w:val="18"/>
                          <w:szCs w:val="18"/>
                        </w:rPr>
                        <w:t>(</w:t>
                      </w:r>
                      <w:r w:rsidRPr="00FA3B8A">
                        <w:rPr>
                          <w:rFonts w:ascii="Arial" w:eastAsia="PMingLiU" w:hAnsi="Arial"/>
                          <w:b/>
                          <w:color w:val="FFFFFF"/>
                          <w:sz w:val="18"/>
                          <w:szCs w:val="18"/>
                        </w:rPr>
                        <w:t>123</w:t>
                      </w:r>
                      <w:r w:rsidR="008F14FE" w:rsidRPr="00FA3B8A">
                        <w:rPr>
                          <w:rFonts w:ascii="Arial" w:eastAsia="PMingLiU" w:hAnsi="Arial"/>
                          <w:b/>
                          <w:color w:val="FFFFFF"/>
                          <w:sz w:val="18"/>
                          <w:szCs w:val="18"/>
                        </w:rPr>
                        <w:t xml:space="preserve">) </w:t>
                      </w:r>
                      <w:r w:rsidRPr="00FA3B8A">
                        <w:rPr>
                          <w:rFonts w:ascii="Arial" w:eastAsia="PMingLiU" w:hAnsi="Arial"/>
                          <w:b/>
                          <w:color w:val="FFFFFF"/>
                          <w:sz w:val="18"/>
                          <w:szCs w:val="18"/>
                        </w:rPr>
                        <w:t>456</w:t>
                      </w:r>
                      <w:r w:rsidR="008F14FE" w:rsidRPr="00FA3B8A">
                        <w:rPr>
                          <w:rFonts w:ascii="Arial" w:eastAsia="PMingLiU" w:hAnsi="Arial"/>
                          <w:b/>
                          <w:color w:val="FFFFFF"/>
                          <w:sz w:val="18"/>
                          <w:szCs w:val="18"/>
                        </w:rPr>
                        <w:t xml:space="preserve"> - </w:t>
                      </w:r>
                      <w:r w:rsidRPr="00FA3B8A">
                        <w:rPr>
                          <w:rFonts w:ascii="Arial" w:eastAsia="PMingLiU" w:hAnsi="Arial"/>
                          <w:b/>
                          <w:color w:val="FFFFFF"/>
                          <w:sz w:val="18"/>
                          <w:szCs w:val="18"/>
                        </w:rPr>
                        <w:t>7890</w:t>
                      </w:r>
                    </w:p>
                  </w:txbxContent>
                </v:textbox>
                <w10:wrap anchorx="page" anchory="page"/>
              </v:rect>
            </w:pict>
          </mc:Fallback>
        </mc:AlternateContent>
      </w:r>
      <w:r w:rsidRPr="00C43AB0">
        <w:rPr>
          <w:rFonts w:ascii="Abadi" w:hAnsi="Abadi"/>
          <w:noProof/>
          <w:lang w:val="cs-CZ" w:eastAsia="cs-CZ"/>
        </w:rPr>
        <mc:AlternateContent>
          <mc:Choice Requires="wps">
            <w:drawing>
              <wp:anchor distT="0" distB="0" distL="114300" distR="114300" simplePos="0" relativeHeight="251652608" behindDoc="0" locked="0" layoutInCell="1" allowOverlap="1">
                <wp:simplePos x="0" y="0"/>
                <wp:positionH relativeFrom="column">
                  <wp:posOffset>-426720</wp:posOffset>
                </wp:positionH>
                <wp:positionV relativeFrom="paragraph">
                  <wp:posOffset>-296545</wp:posOffset>
                </wp:positionV>
                <wp:extent cx="7741285" cy="438150"/>
                <wp:effectExtent l="4445" t="0" r="0" b="1270"/>
                <wp:wrapNone/>
                <wp:docPr id="17"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128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AD1" w:rsidRPr="00C43AB0" w:rsidRDefault="008F14FE" w:rsidP="000A7AD1">
                            <w:pPr>
                              <w:pBdr>
                                <w:bottom w:val="single" w:sz="4" w:space="12" w:color="000000"/>
                              </w:pBdr>
                              <w:tabs>
                                <w:tab w:val="left" w:pos="3544"/>
                              </w:tabs>
                              <w:jc w:val="center"/>
                              <w:rPr>
                                <w:rFonts w:ascii="Abadi" w:eastAsia="PMingLiU" w:hAnsi="Abadi"/>
                                <w:b/>
                                <w:color w:val="FFFFFF"/>
                                <w:sz w:val="36"/>
                                <w:szCs w:val="36"/>
                                <w:lang w:val="fr-FR"/>
                              </w:rPr>
                            </w:pPr>
                            <w:r w:rsidRPr="00C43AB0">
                              <w:rPr>
                                <w:rFonts w:ascii="Abadi" w:eastAsia="PMingLiU" w:hAnsi="Abadi"/>
                                <w:color w:val="FFFFFF"/>
                                <w:sz w:val="44"/>
                                <w:szCs w:val="44"/>
                                <w:lang w:val="fr-FR"/>
                              </w:rPr>
                              <w:t>J</w:t>
                            </w:r>
                            <w:r w:rsidR="00FD2A7C" w:rsidRPr="00C43AB0">
                              <w:rPr>
                                <w:rFonts w:ascii="Abadi" w:eastAsia="PMingLiU" w:hAnsi="Abadi"/>
                                <w:color w:val="FFFFFF"/>
                                <w:sz w:val="44"/>
                                <w:szCs w:val="44"/>
                                <w:lang w:val="fr-FR"/>
                              </w:rPr>
                              <w:t>ohn</w:t>
                            </w:r>
                            <w:r w:rsidRPr="00C43AB0">
                              <w:rPr>
                                <w:rFonts w:ascii="Abadi" w:eastAsia="PMingLiU" w:hAnsi="Abadi"/>
                                <w:color w:val="FFFFFF"/>
                                <w:sz w:val="44"/>
                                <w:szCs w:val="44"/>
                                <w:lang w:val="fr-FR"/>
                              </w:rPr>
                              <w:t xml:space="preserve"> Smith</w:t>
                            </w:r>
                          </w:p>
                          <w:p w:rsidR="00EC76F1" w:rsidRPr="00CC060B" w:rsidRDefault="00EC76F1" w:rsidP="009E0A86">
                            <w:pPr>
                              <w:jc w:val="center"/>
                              <w:rPr>
                                <w:rFonts w:ascii="Arial" w:hAnsi="Arial" w:cs="Arial"/>
                                <w:color w:val="FFFFFF"/>
                                <w:sz w:val="48"/>
                                <w:szCs w:val="48"/>
                                <w:lang w:val="cs-C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5" o:spid="_x0000_s1033" type="#_x0000_t202" style="position:absolute;left:0;text-align:left;margin-left:-33.6pt;margin-top:-23.35pt;width:609.55pt;height:34.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" filled="f" stroked="f">
                <v:textbox>
                  <w:txbxContent>
                    <w:p w:rsidR="000A7AD1" w:rsidRPr="00C43AB0" w:rsidRDefault="008F14FE" w:rsidP="000A7AD1">
                      <w:pPr>
                        <w:pBdr>
                          <w:bottom w:val="single" w:sz="4" w:space="12" w:color="000000"/>
                        </w:pBdr>
                        <w:tabs>
                          <w:tab w:val="left" w:pos="3544"/>
                        </w:tabs>
                        <w:jc w:val="center"/>
                        <w:rPr>
                          <w:rFonts w:ascii="Abadi" w:eastAsia="PMingLiU" w:hAnsi="Abadi"/>
                          <w:b/>
                          <w:color w:val="FFFFFF"/>
                          <w:sz w:val="36"/>
                          <w:szCs w:val="36"/>
                          <w:lang w:val="fr-FR"/>
                        </w:rPr>
                      </w:pPr>
                      <w:r w:rsidRPr="00C43AB0">
                        <w:rPr>
                          <w:rFonts w:ascii="Abadi" w:eastAsia="PMingLiU" w:hAnsi="Abadi"/>
                          <w:color w:val="FFFFFF"/>
                          <w:sz w:val="44"/>
                          <w:szCs w:val="44"/>
                          <w:lang w:val="fr-FR"/>
                        </w:rPr>
                        <w:t>J</w:t>
                      </w:r>
                      <w:r w:rsidR="00FD2A7C" w:rsidRPr="00C43AB0">
                        <w:rPr>
                          <w:rFonts w:ascii="Abadi" w:eastAsia="PMingLiU" w:hAnsi="Abadi"/>
                          <w:color w:val="FFFFFF"/>
                          <w:sz w:val="44"/>
                          <w:szCs w:val="44"/>
                          <w:lang w:val="fr-FR"/>
                        </w:rPr>
                        <w:t>ohn</w:t>
                      </w:r>
                      <w:r w:rsidRPr="00C43AB0">
                        <w:rPr>
                          <w:rFonts w:ascii="Abadi" w:eastAsia="PMingLiU" w:hAnsi="Abadi"/>
                          <w:color w:val="FFFFFF"/>
                          <w:sz w:val="44"/>
                          <w:szCs w:val="44"/>
                          <w:lang w:val="fr-FR"/>
                        </w:rPr>
                        <w:t xml:space="preserve"> Smith</w:t>
                      </w:r>
                    </w:p>
                    <w:p w:rsidR="00EC76F1" w:rsidRPr="00CC060B" w:rsidRDefault="00EC76F1" w:rsidP="009E0A86">
                      <w:pPr>
                        <w:jc w:val="center"/>
                        <w:rPr>
                          <w:rFonts w:ascii="Arial" w:hAnsi="Arial" w:cs="Arial"/>
                          <w:color w:val="FFFFFF"/>
                          <w:sz w:val="48"/>
                          <w:szCs w:val="48"/>
                          <w:lang w:val="cs-CZ"/>
                        </w:rPr>
                      </w:pPr>
                    </w:p>
                  </w:txbxContent>
                </v:textbox>
              </v:shape>
            </w:pict>
          </mc:Fallback>
        </mc:AlternateContent>
      </w:r>
      <w:r w:rsidRPr="00C43AB0">
        <w:rPr>
          <w:rFonts w:ascii="Abadi" w:hAnsi="Abadi"/>
          <w:noProof/>
          <w:lang w:val="cs-CZ" w:eastAsia="cs-CZ"/>
        </w:rPr>
        <mc:AlternateContent>
          <mc:Choice Requires="wps">
            <w:drawing>
              <wp:anchor distT="0" distB="0" distL="114300" distR="114300" simplePos="0" relativeHeight="251651584" behindDoc="0" locked="0" layoutInCell="1" allowOverlap="1">
                <wp:simplePos x="0" y="0"/>
                <wp:positionH relativeFrom="column">
                  <wp:posOffset>-1493520</wp:posOffset>
                </wp:positionH>
                <wp:positionV relativeFrom="paragraph">
                  <wp:posOffset>-455930</wp:posOffset>
                </wp:positionV>
                <wp:extent cx="13112115" cy="977900"/>
                <wp:effectExtent l="4445" t="1270" r="0" b="1905"/>
                <wp:wrapNone/>
                <wp:docPr id="16"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12115" cy="97790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C2330" id="Rectangle 289" o:spid="_x0000_s1026" style="position:absolute;margin-left:-117.6pt;margin-top:-35.9pt;width:1032.45pt;height:7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" fillcolor="#bfbfbf" stroked="f"/>
            </w:pict>
          </mc:Fallback>
        </mc:AlternateContent>
      </w:r>
    </w:p>
    <w:p w:rsidR="007F6D4E" w:rsidRPr="00C43AB0" w:rsidRDefault="007F6D4E" w:rsidP="007F6D4E">
      <w:pPr>
        <w:spacing w:before="240" w:line="360" w:lineRule="auto"/>
        <w:jc w:val="both"/>
        <w:rPr>
          <w:rFonts w:ascii="Abadi" w:hAnsi="Abadi" w:cs="Arial"/>
          <w:b/>
          <w:color w:val="808080"/>
          <w:sz w:val="28"/>
          <w:szCs w:val="28"/>
        </w:rPr>
      </w:pPr>
    </w:p>
    <w:p w:rsidR="007F6D4E" w:rsidRPr="00C43AB0" w:rsidRDefault="006918B4" w:rsidP="007F6D4E">
      <w:pPr>
        <w:spacing w:before="240" w:line="360" w:lineRule="auto"/>
        <w:jc w:val="both"/>
        <w:rPr>
          <w:rFonts w:ascii="Abadi" w:hAnsi="Abadi" w:cs="Arial"/>
          <w:b/>
          <w:color w:val="808080"/>
          <w:sz w:val="28"/>
          <w:szCs w:val="28"/>
        </w:rPr>
      </w:pPr>
      <w:r w:rsidRPr="00C43AB0">
        <w:rPr>
          <w:rFonts w:ascii="Abadi" w:hAnsi="Abadi"/>
          <w:noProof/>
          <w:lang w:val="cs-CZ" w:eastAsia="cs-CZ"/>
        </w:rPr>
        <mc:AlternateContent>
          <mc:Choice Requires="wps">
            <w:drawing>
              <wp:anchor distT="0" distB="0" distL="114300" distR="114300" simplePos="0" relativeHeight="251653632" behindDoc="0" locked="0" layoutInCell="1" allowOverlap="1">
                <wp:simplePos x="0" y="0"/>
                <wp:positionH relativeFrom="column">
                  <wp:posOffset>200660</wp:posOffset>
                </wp:positionH>
                <wp:positionV relativeFrom="paragraph">
                  <wp:posOffset>104775</wp:posOffset>
                </wp:positionV>
                <wp:extent cx="6557010" cy="881380"/>
                <wp:effectExtent l="3175" t="4445" r="2540" b="0"/>
                <wp:wrapNone/>
                <wp:docPr id="15"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7010" cy="881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013A" w:rsidRPr="00E31B2D" w:rsidRDefault="00FD2A7C" w:rsidP="00E31B2D">
                            <w:pPr>
                              <w:jc w:val="center"/>
                              <w:rPr>
                                <w:rFonts w:ascii="Arial" w:hAnsi="Arial" w:cs="Arial"/>
                                <w:i/>
                                <w:color w:val="FFFFFF"/>
                                <w:sz w:val="32"/>
                                <w:szCs w:val="32"/>
                              </w:rPr>
                            </w:pPr>
                            <w:r>
                              <w:rPr>
                                <w:rFonts w:ascii="Arial" w:hAnsi="Arial" w:cs="Arial"/>
                                <w:i/>
                                <w:color w:val="FFFFFF"/>
                                <w:sz w:val="32"/>
                                <w:szCs w:val="32"/>
                              </w:rPr>
                              <w:t>This is where your objective statement will go.</w:t>
                            </w:r>
                          </w:p>
                          <w:p w:rsidR="00474231" w:rsidRPr="00474231" w:rsidRDefault="00474231" w:rsidP="00A4013A">
                            <w:pPr>
                              <w:spacing w:before="120" w:line="276" w:lineRule="auto"/>
                              <w:ind w:right="-110"/>
                              <w:rPr>
                                <w:rFonts w:ascii="Arial" w:hAnsi="Arial" w:cs="Arial"/>
                                <w:i/>
                                <w:color w:val="FFFFFF"/>
                                <w:sz w:val="26"/>
                                <w:szCs w:val="26"/>
                              </w:rPr>
                            </w:pPr>
                          </w:p>
                          <w:p w:rsidR="007F6D4E" w:rsidRPr="00042906" w:rsidRDefault="007F6D4E" w:rsidP="000A7AD1">
                            <w:pPr>
                              <w:spacing w:line="276" w:lineRule="auto"/>
                              <w:ind w:left="1069" w:right="-108"/>
                              <w:jc w:val="center"/>
                              <w:rPr>
                                <w:rFonts w:ascii="Arial" w:hAnsi="Arial" w:cs="Arial"/>
                                <w:i/>
                                <w:color w:val="FFFFFF"/>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6" o:spid="_x0000_s1034" type="#_x0000_t202" style="position:absolute;left:0;text-align:left;margin-left:15.8pt;margin-top:8.25pt;width:516.3pt;height:69.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" filled="f" stroked="f">
                <v:textbox>
                  <w:txbxContent>
                    <w:p w:rsidR="00A4013A" w:rsidRPr="00E31B2D" w:rsidRDefault="00FD2A7C" w:rsidP="00E31B2D">
                      <w:pPr>
                        <w:jc w:val="center"/>
                        <w:rPr>
                          <w:rFonts w:ascii="Arial" w:hAnsi="Arial" w:cs="Arial"/>
                          <w:i/>
                          <w:color w:val="FFFFFF"/>
                          <w:sz w:val="32"/>
                          <w:szCs w:val="32"/>
                        </w:rPr>
                      </w:pPr>
                      <w:r>
                        <w:rPr>
                          <w:rFonts w:ascii="Arial" w:hAnsi="Arial" w:cs="Arial"/>
                          <w:i/>
                          <w:color w:val="FFFFFF"/>
                          <w:sz w:val="32"/>
                          <w:szCs w:val="32"/>
                        </w:rPr>
                        <w:t>This is where your objective statement will go.</w:t>
                      </w:r>
                    </w:p>
                    <w:p w:rsidR="00474231" w:rsidRPr="00474231" w:rsidRDefault="00474231" w:rsidP="00A4013A">
                      <w:pPr>
                        <w:spacing w:before="120" w:line="276" w:lineRule="auto"/>
                        <w:ind w:right="-110"/>
                        <w:rPr>
                          <w:rFonts w:ascii="Arial" w:hAnsi="Arial" w:cs="Arial"/>
                          <w:i/>
                          <w:color w:val="FFFFFF"/>
                          <w:sz w:val="26"/>
                          <w:szCs w:val="26"/>
                        </w:rPr>
                      </w:pPr>
                    </w:p>
                    <w:p w:rsidR="007F6D4E" w:rsidRPr="00042906" w:rsidRDefault="007F6D4E" w:rsidP="000A7AD1">
                      <w:pPr>
                        <w:spacing w:line="276" w:lineRule="auto"/>
                        <w:ind w:left="1069" w:right="-108"/>
                        <w:jc w:val="center"/>
                        <w:rPr>
                          <w:rFonts w:ascii="Arial" w:hAnsi="Arial" w:cs="Arial"/>
                          <w:i/>
                          <w:color w:val="FFFFFF"/>
                          <w:sz w:val="22"/>
                          <w:szCs w:val="22"/>
                        </w:rPr>
                      </w:pPr>
                    </w:p>
                  </w:txbxContent>
                </v:textbox>
              </v:shape>
            </w:pict>
          </mc:Fallback>
        </mc:AlternateContent>
      </w:r>
    </w:p>
    <w:p w:rsidR="007F6D4E" w:rsidRPr="00C43AB0" w:rsidRDefault="007F6D4E" w:rsidP="007F6D4E">
      <w:pPr>
        <w:spacing w:before="240" w:line="360" w:lineRule="auto"/>
        <w:jc w:val="both"/>
        <w:rPr>
          <w:rFonts w:ascii="Abadi" w:hAnsi="Abadi" w:cs="Arial"/>
          <w:b/>
          <w:color w:val="808080"/>
          <w:sz w:val="28"/>
          <w:szCs w:val="28"/>
        </w:rPr>
      </w:pPr>
    </w:p>
    <w:p w:rsidR="00733C67" w:rsidRPr="00C43AB0" w:rsidRDefault="00733C67" w:rsidP="007F6D4E">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555"/>
        <w:rPr>
          <w:rFonts w:ascii="Abadi" w:eastAsia="Times New Roman" w:hAnsi="Abadi" w:cs="Arial"/>
          <w:b/>
          <w:color w:val="808080"/>
          <w:sz w:val="28"/>
          <w:szCs w:val="28"/>
          <w:lang w:val="en-US" w:eastAsia="en-US"/>
        </w:rPr>
      </w:pPr>
    </w:p>
    <w:p w:rsidR="0048525C" w:rsidRPr="00C43AB0" w:rsidRDefault="0048525C" w:rsidP="007F6D4E">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555"/>
        <w:rPr>
          <w:rFonts w:ascii="Abadi" w:hAnsi="Abadi"/>
          <w:b/>
          <w:bCs/>
          <w:color w:val="404040"/>
          <w:lang w:val="en-US"/>
        </w:rPr>
      </w:pPr>
    </w:p>
    <w:p w:rsidR="0068400E" w:rsidRPr="00C43AB0" w:rsidRDefault="0068400E" w:rsidP="007F6D4E">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555"/>
        <w:rPr>
          <w:rFonts w:ascii="Abadi" w:hAnsi="Abadi"/>
          <w:b/>
          <w:bCs/>
          <w:color w:val="404040"/>
          <w:lang w:val="en-US"/>
        </w:rPr>
      </w:pPr>
    </w:p>
    <w:p w:rsidR="007F6D4E" w:rsidRPr="00C43AB0" w:rsidRDefault="000A7AD1" w:rsidP="002F0C0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right="839"/>
        <w:rPr>
          <w:rFonts w:ascii="Abadi" w:eastAsia="Arial" w:hAnsi="Abadi" w:cs="Arial"/>
          <w:b/>
          <w:bCs/>
          <w:color w:val="414D59"/>
          <w:sz w:val="28"/>
          <w:szCs w:val="28"/>
          <w:lang w:val="en-US"/>
        </w:rPr>
      </w:pPr>
      <w:r w:rsidRPr="00C43AB0">
        <w:rPr>
          <w:rFonts w:ascii="Abadi" w:hAnsi="Abadi"/>
          <w:b/>
          <w:bCs/>
          <w:color w:val="414D59"/>
          <w:sz w:val="28"/>
          <w:szCs w:val="28"/>
          <w:lang w:val="en-US"/>
        </w:rPr>
        <w:t>Experience</w:t>
      </w:r>
      <w:r w:rsidR="007F6D4E" w:rsidRPr="00C43AB0">
        <w:rPr>
          <w:rFonts w:ascii="Abadi" w:hAnsi="Abadi"/>
          <w:b/>
          <w:bCs/>
          <w:color w:val="414D59"/>
          <w:sz w:val="28"/>
          <w:szCs w:val="28"/>
          <w:lang w:val="en-US"/>
        </w:rPr>
        <w:t>:</w:t>
      </w:r>
    </w:p>
    <w:p w:rsidR="007F6D4E" w:rsidRPr="00C43AB0" w:rsidRDefault="007F6D4E" w:rsidP="002F0C0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48" w:lineRule="auto"/>
        <w:ind w:left="142" w:right="839"/>
        <w:rPr>
          <w:rFonts w:ascii="Abadi" w:eastAsia="Arial" w:hAnsi="Abadi" w:cs="Arial"/>
          <w:b/>
          <w:bCs/>
          <w:color w:val="414D59"/>
          <w:lang w:val="en-US"/>
        </w:rPr>
      </w:pPr>
    </w:p>
    <w:p w:rsidR="00FD2A7C" w:rsidRPr="00C43AB0" w:rsidRDefault="006918B4" w:rsidP="00FD2A7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line="240" w:lineRule="exact"/>
        <w:ind w:left="142" w:right="839"/>
        <w:jc w:val="both"/>
        <w:rPr>
          <w:rFonts w:ascii="Abadi" w:hAnsi="Abadi"/>
          <w:color w:val="404040"/>
        </w:rPr>
      </w:pPr>
      <w:r w:rsidRPr="00C43AB0">
        <w:rPr>
          <w:rFonts w:ascii="Abadi" w:eastAsia="Arial" w:hAnsi="Abadi" w:cs="Arial"/>
          <w:b/>
          <w:bCs/>
          <w:noProof/>
          <w:color w:val="404040"/>
          <w:lang w:val="en-US"/>
        </w:rPr>
        <mc:AlternateContent>
          <mc:Choice Requires="wps">
            <w:drawing>
              <wp:inline distT="0" distB="0" distL="0" distR="0">
                <wp:extent cx="6480175" cy="635"/>
                <wp:effectExtent l="6985" t="10795" r="8890" b="8255"/>
                <wp:docPr id="14" name="Lin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0FA55E9E" id="Line 311" o:spid="_x0000_s1026" style="visibility:visible;mso-wrap-style:square;mso-left-percent:-10001;mso-top-percent:-10001;mso-position-horizontal:absolute;mso-position-horizontal-relative:char;mso-position-vertical:absolute;mso-position-vertical-relative:line;mso-left-percent:-10001;mso-top-percent:-10001" from="0,0" to="510.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" strokecolor="gray" strokeweight=".25pt">
                <v:fill o:detectmouseclick="t"/>
                <w10:anchorlock/>
              </v:line>
            </w:pict>
          </mc:Fallback>
        </mc:AlternateContent>
      </w:r>
    </w:p>
    <w:p w:rsidR="00B61165" w:rsidRPr="00C43AB0" w:rsidRDefault="00FD2A7C" w:rsidP="002F0C0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line="240" w:lineRule="exact"/>
        <w:ind w:left="142" w:right="839"/>
        <w:jc w:val="both"/>
        <w:rPr>
          <w:rFonts w:ascii="Abadi" w:hAnsi="Abadi"/>
          <w:color w:val="404040"/>
          <w:sz w:val="22"/>
          <w:szCs w:val="22"/>
          <w:lang w:val="en-US"/>
        </w:rPr>
      </w:pPr>
      <w:r w:rsidRPr="00C43AB0">
        <w:rPr>
          <w:rFonts w:ascii="Abadi" w:hAnsi="Abadi"/>
          <w:i/>
          <w:color w:val="595959"/>
          <w:sz w:val="20"/>
          <w:szCs w:val="20"/>
          <w:lang w:val="en-US"/>
        </w:rPr>
        <w:t>Place of Work</w:t>
      </w:r>
      <w:r w:rsidR="007F6D4E" w:rsidRPr="00C43AB0">
        <w:rPr>
          <w:rFonts w:ascii="Abadi" w:hAnsi="Abadi"/>
          <w:i/>
          <w:color w:val="595959"/>
          <w:sz w:val="20"/>
          <w:szCs w:val="20"/>
          <w:lang w:val="en-US"/>
        </w:rPr>
        <w:t xml:space="preserve"> </w:t>
      </w:r>
      <w:r w:rsidR="002B490F" w:rsidRPr="00C43AB0">
        <w:rPr>
          <w:rFonts w:ascii="Abadi" w:hAnsi="Abadi"/>
          <w:i/>
          <w:color w:val="595959"/>
          <w:sz w:val="20"/>
          <w:szCs w:val="20"/>
          <w:lang w:val="en-US"/>
        </w:rPr>
        <w:t xml:space="preserve"> </w:t>
      </w:r>
      <w:r w:rsidR="002B490F" w:rsidRPr="00C43AB0">
        <w:rPr>
          <w:rFonts w:ascii="Abadi" w:hAnsi="Abadi"/>
          <w:i/>
          <w:color w:val="595959"/>
          <w:sz w:val="22"/>
          <w:szCs w:val="22"/>
          <w:lang w:val="en-US"/>
        </w:rPr>
        <w:t xml:space="preserve"> </w:t>
      </w:r>
      <w:r w:rsidR="00FA776A" w:rsidRPr="00C43AB0">
        <w:rPr>
          <w:rFonts w:ascii="Abadi" w:hAnsi="Abadi"/>
          <w:i/>
          <w:color w:val="A8A8A8"/>
          <w:sz w:val="22"/>
          <w:szCs w:val="22"/>
          <w:lang w:val="en-US"/>
        </w:rPr>
        <w:t xml:space="preserve">       </w:t>
      </w:r>
      <w:r w:rsidR="00CB20A7" w:rsidRPr="00C43AB0">
        <w:rPr>
          <w:rFonts w:ascii="Abadi" w:hAnsi="Abadi"/>
          <w:i/>
          <w:color w:val="A8A8A8"/>
          <w:sz w:val="22"/>
          <w:szCs w:val="22"/>
          <w:lang w:val="en-US"/>
        </w:rPr>
        <w:t xml:space="preserve">   </w:t>
      </w:r>
      <w:r w:rsidR="009A3E91" w:rsidRPr="00C43AB0">
        <w:rPr>
          <w:rFonts w:ascii="Abadi" w:hAnsi="Abadi"/>
          <w:i/>
          <w:color w:val="A8A8A8"/>
          <w:sz w:val="22"/>
          <w:szCs w:val="22"/>
          <w:lang w:val="en-US"/>
        </w:rPr>
        <w:t xml:space="preserve"> </w:t>
      </w:r>
      <w:r w:rsidR="00E3192C" w:rsidRPr="00C43AB0">
        <w:rPr>
          <w:rFonts w:ascii="Abadi" w:hAnsi="Abadi"/>
          <w:i/>
          <w:color w:val="A8A8A8"/>
          <w:sz w:val="22"/>
          <w:szCs w:val="22"/>
          <w:lang w:val="en-US"/>
        </w:rPr>
        <w:t xml:space="preserve"> </w:t>
      </w:r>
      <w:r w:rsidRPr="00C43AB0">
        <w:rPr>
          <w:rFonts w:ascii="Abadi" w:hAnsi="Abadi"/>
          <w:i/>
          <w:color w:val="A8A8A8"/>
          <w:sz w:val="22"/>
          <w:szCs w:val="22"/>
          <w:lang w:val="en-US"/>
        </w:rPr>
        <w:tab/>
      </w:r>
      <w:r w:rsidRPr="00C43AB0">
        <w:rPr>
          <w:rFonts w:ascii="Abadi" w:hAnsi="Abadi"/>
          <w:i/>
          <w:color w:val="A8A8A8"/>
          <w:sz w:val="22"/>
          <w:szCs w:val="22"/>
          <w:lang w:val="en-US"/>
        </w:rPr>
        <w:tab/>
      </w:r>
      <w:r w:rsidRPr="00C43AB0">
        <w:rPr>
          <w:rFonts w:ascii="Abadi" w:hAnsi="Abadi"/>
          <w:i/>
          <w:color w:val="A8A8A8"/>
          <w:sz w:val="22"/>
          <w:szCs w:val="22"/>
          <w:lang w:val="en-US"/>
        </w:rPr>
        <w:tab/>
      </w:r>
      <w:r w:rsidRPr="00C43AB0">
        <w:rPr>
          <w:rFonts w:ascii="Abadi" w:hAnsi="Abadi"/>
          <w:i/>
          <w:color w:val="A8A8A8"/>
          <w:sz w:val="22"/>
          <w:szCs w:val="22"/>
          <w:lang w:val="en-US"/>
        </w:rPr>
        <w:tab/>
      </w:r>
      <w:r w:rsidRPr="00C43AB0">
        <w:rPr>
          <w:rFonts w:ascii="Abadi" w:hAnsi="Abadi"/>
          <w:i/>
          <w:color w:val="A8A8A8"/>
          <w:sz w:val="22"/>
          <w:szCs w:val="22"/>
          <w:lang w:val="en-US"/>
        </w:rPr>
        <w:tab/>
      </w:r>
      <w:r w:rsidRPr="00C43AB0">
        <w:rPr>
          <w:rFonts w:ascii="Abadi" w:hAnsi="Abadi"/>
          <w:i/>
          <w:color w:val="A8A8A8"/>
          <w:sz w:val="22"/>
          <w:szCs w:val="22"/>
          <w:lang w:val="en-US"/>
        </w:rPr>
        <w:tab/>
      </w:r>
      <w:r w:rsidRPr="00C43AB0">
        <w:rPr>
          <w:rFonts w:ascii="Abadi" w:hAnsi="Abadi"/>
          <w:i/>
          <w:color w:val="A8A8A8"/>
          <w:sz w:val="22"/>
          <w:szCs w:val="22"/>
          <w:lang w:val="en-US"/>
        </w:rPr>
        <w:tab/>
      </w:r>
      <w:r w:rsidRPr="00C43AB0">
        <w:rPr>
          <w:rFonts w:ascii="Abadi" w:hAnsi="Abadi"/>
          <w:i/>
          <w:color w:val="A8A8A8"/>
          <w:sz w:val="22"/>
          <w:szCs w:val="22"/>
          <w:lang w:val="en-US"/>
        </w:rPr>
        <w:tab/>
        <w:t>Date Range You Worked</w:t>
      </w:r>
      <w:r w:rsidR="007F6D4E" w:rsidRPr="00C43AB0">
        <w:rPr>
          <w:rFonts w:ascii="Abadi" w:hAnsi="Abadi"/>
          <w:color w:val="595959"/>
          <w:sz w:val="22"/>
          <w:szCs w:val="22"/>
          <w:lang w:val="en-US"/>
        </w:rPr>
        <w:t xml:space="preserve">                                                 </w:t>
      </w:r>
      <w:r w:rsidR="00555ED9" w:rsidRPr="00C43AB0">
        <w:rPr>
          <w:rFonts w:ascii="Abadi" w:hAnsi="Abadi"/>
          <w:color w:val="595959"/>
          <w:sz w:val="22"/>
          <w:szCs w:val="22"/>
          <w:lang w:val="en-US"/>
        </w:rPr>
        <w:t xml:space="preserve">            </w:t>
      </w:r>
    </w:p>
    <w:p w:rsidR="00555ED9" w:rsidRPr="00C43AB0" w:rsidRDefault="00FD2A7C" w:rsidP="000C38B0">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right="839"/>
        <w:jc w:val="both"/>
        <w:rPr>
          <w:rFonts w:ascii="Abadi" w:hAnsi="Abadi"/>
          <w:color w:val="414D59"/>
          <w:sz w:val="22"/>
          <w:szCs w:val="22"/>
          <w:lang w:val="en-US"/>
        </w:rPr>
      </w:pPr>
      <w:r w:rsidRPr="00C43AB0">
        <w:rPr>
          <w:rFonts w:ascii="Abadi" w:hAnsi="Abadi" w:cs="Arial"/>
          <w:color w:val="414D59"/>
          <w:sz w:val="22"/>
          <w:szCs w:val="22"/>
          <w:lang w:val="en-US"/>
        </w:rPr>
        <w:t>Job Position</w:t>
      </w:r>
      <w:r w:rsidR="00555ED9" w:rsidRPr="00C43AB0">
        <w:rPr>
          <w:rFonts w:ascii="Abadi" w:hAnsi="Abadi" w:cs="Arial"/>
          <w:color w:val="414D59"/>
          <w:sz w:val="22"/>
          <w:szCs w:val="22"/>
          <w:lang w:val="en-US"/>
        </w:rPr>
        <w:t xml:space="preserve">                            </w:t>
      </w:r>
      <w:r w:rsidR="002B490F" w:rsidRPr="00C43AB0">
        <w:rPr>
          <w:rFonts w:ascii="Abadi" w:hAnsi="Abadi" w:cs="Arial"/>
          <w:color w:val="414D59"/>
          <w:sz w:val="22"/>
          <w:szCs w:val="22"/>
          <w:lang w:val="en-US"/>
        </w:rPr>
        <w:t xml:space="preserve">                                  </w:t>
      </w:r>
      <w:r w:rsidR="00DC11CD" w:rsidRPr="00C43AB0">
        <w:rPr>
          <w:rFonts w:ascii="Abadi" w:hAnsi="Abadi" w:cs="Arial"/>
          <w:color w:val="414D59"/>
          <w:sz w:val="22"/>
          <w:szCs w:val="22"/>
          <w:lang w:val="en-US"/>
        </w:rPr>
        <w:t xml:space="preserve">                             </w:t>
      </w:r>
      <w:r w:rsidR="002F0C08" w:rsidRPr="00C43AB0">
        <w:rPr>
          <w:rFonts w:ascii="Abadi" w:hAnsi="Abadi" w:cs="Arial"/>
          <w:color w:val="414D59"/>
          <w:sz w:val="22"/>
          <w:szCs w:val="22"/>
          <w:lang w:val="en-US"/>
        </w:rPr>
        <w:t xml:space="preserve">      </w:t>
      </w:r>
      <w:r w:rsidR="00E3192C" w:rsidRPr="00C43AB0">
        <w:rPr>
          <w:rFonts w:ascii="Abadi" w:hAnsi="Abadi" w:cs="Arial"/>
          <w:color w:val="414D59"/>
          <w:sz w:val="22"/>
          <w:szCs w:val="22"/>
          <w:lang w:val="en-US"/>
        </w:rPr>
        <w:t xml:space="preserve">  </w:t>
      </w:r>
      <w:r w:rsidR="002F0C08" w:rsidRPr="00C43AB0">
        <w:rPr>
          <w:rFonts w:ascii="Abadi" w:hAnsi="Abadi" w:cs="Arial"/>
          <w:color w:val="414D59"/>
          <w:sz w:val="22"/>
          <w:szCs w:val="22"/>
          <w:lang w:val="en-US"/>
        </w:rPr>
        <w:t xml:space="preserve">  </w:t>
      </w:r>
      <w:r w:rsidRPr="00C43AB0">
        <w:rPr>
          <w:rFonts w:ascii="Abadi" w:hAnsi="Abadi"/>
          <w:color w:val="414D59"/>
          <w:sz w:val="22"/>
          <w:szCs w:val="22"/>
          <w:lang w:val="en-US"/>
        </w:rPr>
        <w:t>City, State Of Job</w:t>
      </w:r>
      <w:r w:rsidR="00DC11CD" w:rsidRPr="00C43AB0">
        <w:rPr>
          <w:rFonts w:ascii="Abadi" w:hAnsi="Abadi"/>
          <w:color w:val="414D59"/>
          <w:sz w:val="22"/>
          <w:szCs w:val="22"/>
          <w:lang w:val="en-US"/>
        </w:rPr>
        <w:t xml:space="preserve"> </w:t>
      </w:r>
    </w:p>
    <w:p w:rsidR="002B490F" w:rsidRPr="00C43AB0" w:rsidRDefault="002B490F" w:rsidP="00555ED9">
      <w:pPr>
        <w:rPr>
          <w:rFonts w:ascii="Abadi" w:hAnsi="Abadi"/>
        </w:rPr>
      </w:pPr>
    </w:p>
    <w:p w:rsidR="00F25CCB" w:rsidRPr="00C43AB0" w:rsidRDefault="00FD2A7C" w:rsidP="00F25CCB">
      <w:pPr>
        <w:suppressAutoHyphens/>
        <w:ind w:right="697"/>
        <w:jc w:val="both"/>
        <w:rPr>
          <w:rFonts w:ascii="Abadi" w:eastAsia="PMingLiU" w:hAnsi="Abadi"/>
          <w:color w:val="A8A8A8"/>
          <w:sz w:val="21"/>
          <w:szCs w:val="21"/>
        </w:rPr>
      </w:pPr>
      <w:r w:rsidRPr="00C43AB0">
        <w:rPr>
          <w:rFonts w:ascii="Abadi" w:eastAsia="PMingLiU" w:hAnsi="Abadi"/>
          <w:color w:val="A8A8A8"/>
          <w:sz w:val="21"/>
          <w:szCs w:val="21"/>
        </w:rPr>
        <w:t>Lorem ipsum dolor sit amet, consectetur adipiscing elit, sed do eiusmod tempor incididunt ut labore et dolore magna aliqua. Ut enim ad minim veniam, quis nostrud exercitation ullamco laboris nisi ut aliquip ex ea commodo consequat.</w:t>
      </w:r>
    </w:p>
    <w:p w:rsidR="00A0718D" w:rsidRPr="00C43AB0" w:rsidRDefault="00A0718D" w:rsidP="00F25CCB">
      <w:pPr>
        <w:suppressAutoHyphens/>
        <w:ind w:right="697"/>
        <w:jc w:val="both"/>
        <w:rPr>
          <w:rFonts w:ascii="Abadi" w:eastAsia="PMingLiU" w:hAnsi="Abadi"/>
          <w:color w:val="A8A8A8"/>
          <w:sz w:val="21"/>
          <w:szCs w:val="21"/>
        </w:rPr>
      </w:pPr>
    </w:p>
    <w:p w:rsidR="00432BED" w:rsidRPr="00C43AB0" w:rsidRDefault="00432BED" w:rsidP="00432BED">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line="240" w:lineRule="exact"/>
        <w:ind w:left="142" w:right="839"/>
        <w:jc w:val="both"/>
        <w:rPr>
          <w:rFonts w:ascii="Abadi" w:hAnsi="Abadi"/>
          <w:color w:val="404040"/>
          <w:sz w:val="22"/>
          <w:szCs w:val="22"/>
          <w:lang w:val="en-US"/>
        </w:rPr>
      </w:pPr>
      <w:r w:rsidRPr="00C43AB0">
        <w:rPr>
          <w:rFonts w:ascii="Abadi" w:hAnsi="Abadi"/>
          <w:i/>
          <w:color w:val="595959"/>
          <w:sz w:val="20"/>
          <w:szCs w:val="20"/>
          <w:lang w:val="en-US"/>
        </w:rPr>
        <w:t xml:space="preserve">Place of Work  </w:t>
      </w:r>
      <w:r w:rsidRPr="00C43AB0">
        <w:rPr>
          <w:rFonts w:ascii="Abadi" w:hAnsi="Abadi"/>
          <w:i/>
          <w:color w:val="595959"/>
          <w:sz w:val="22"/>
          <w:szCs w:val="22"/>
          <w:lang w:val="en-US"/>
        </w:rPr>
        <w:t xml:space="preserve"> </w:t>
      </w:r>
      <w:r w:rsidRPr="00C43AB0">
        <w:rPr>
          <w:rFonts w:ascii="Abadi" w:hAnsi="Abadi"/>
          <w:i/>
          <w:color w:val="A8A8A8"/>
          <w:sz w:val="22"/>
          <w:szCs w:val="22"/>
          <w:lang w:val="en-US"/>
        </w:rPr>
        <w:t xml:space="preserve">            </w:t>
      </w:r>
      <w:r w:rsidRPr="00C43AB0">
        <w:rPr>
          <w:rFonts w:ascii="Abadi" w:hAnsi="Abadi"/>
          <w:i/>
          <w:color w:val="A8A8A8"/>
          <w:sz w:val="22"/>
          <w:szCs w:val="22"/>
          <w:lang w:val="en-US"/>
        </w:rPr>
        <w:tab/>
      </w:r>
      <w:r w:rsidRPr="00C43AB0">
        <w:rPr>
          <w:rFonts w:ascii="Abadi" w:hAnsi="Abadi"/>
          <w:i/>
          <w:color w:val="A8A8A8"/>
          <w:sz w:val="22"/>
          <w:szCs w:val="22"/>
          <w:lang w:val="en-US"/>
        </w:rPr>
        <w:tab/>
      </w:r>
      <w:r w:rsidRPr="00C43AB0">
        <w:rPr>
          <w:rFonts w:ascii="Abadi" w:hAnsi="Abadi"/>
          <w:i/>
          <w:color w:val="A8A8A8"/>
          <w:sz w:val="22"/>
          <w:szCs w:val="22"/>
          <w:lang w:val="en-US"/>
        </w:rPr>
        <w:tab/>
      </w:r>
      <w:r w:rsidRPr="00C43AB0">
        <w:rPr>
          <w:rFonts w:ascii="Abadi" w:hAnsi="Abadi"/>
          <w:i/>
          <w:color w:val="A8A8A8"/>
          <w:sz w:val="22"/>
          <w:szCs w:val="22"/>
          <w:lang w:val="en-US"/>
        </w:rPr>
        <w:tab/>
      </w:r>
      <w:r w:rsidRPr="00C43AB0">
        <w:rPr>
          <w:rFonts w:ascii="Abadi" w:hAnsi="Abadi"/>
          <w:i/>
          <w:color w:val="A8A8A8"/>
          <w:sz w:val="22"/>
          <w:szCs w:val="22"/>
          <w:lang w:val="en-US"/>
        </w:rPr>
        <w:tab/>
      </w:r>
      <w:r w:rsidRPr="00C43AB0">
        <w:rPr>
          <w:rFonts w:ascii="Abadi" w:hAnsi="Abadi"/>
          <w:i/>
          <w:color w:val="A8A8A8"/>
          <w:sz w:val="22"/>
          <w:szCs w:val="22"/>
          <w:lang w:val="en-US"/>
        </w:rPr>
        <w:tab/>
      </w:r>
      <w:r w:rsidRPr="00C43AB0">
        <w:rPr>
          <w:rFonts w:ascii="Abadi" w:hAnsi="Abadi"/>
          <w:i/>
          <w:color w:val="A8A8A8"/>
          <w:sz w:val="22"/>
          <w:szCs w:val="22"/>
          <w:lang w:val="en-US"/>
        </w:rPr>
        <w:tab/>
      </w:r>
      <w:r w:rsidRPr="00C43AB0">
        <w:rPr>
          <w:rFonts w:ascii="Abadi" w:hAnsi="Abadi"/>
          <w:i/>
          <w:color w:val="A8A8A8"/>
          <w:sz w:val="22"/>
          <w:szCs w:val="22"/>
          <w:lang w:val="en-US"/>
        </w:rPr>
        <w:tab/>
        <w:t>Date Range You Worked</w:t>
      </w:r>
      <w:r w:rsidRPr="00C43AB0">
        <w:rPr>
          <w:rFonts w:ascii="Abadi" w:hAnsi="Abadi"/>
          <w:color w:val="595959"/>
          <w:sz w:val="22"/>
          <w:szCs w:val="22"/>
          <w:lang w:val="en-US"/>
        </w:rPr>
        <w:t xml:space="preserve">                                                             </w:t>
      </w:r>
    </w:p>
    <w:p w:rsidR="00432BED" w:rsidRPr="00C43AB0" w:rsidRDefault="00432BED" w:rsidP="00432BED">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right="839"/>
        <w:jc w:val="both"/>
        <w:rPr>
          <w:rFonts w:ascii="Abadi" w:hAnsi="Abadi"/>
          <w:color w:val="414D59"/>
          <w:sz w:val="22"/>
          <w:szCs w:val="22"/>
          <w:lang w:val="en-US"/>
        </w:rPr>
      </w:pPr>
      <w:r w:rsidRPr="00C43AB0">
        <w:rPr>
          <w:rFonts w:ascii="Abadi" w:hAnsi="Abadi" w:cs="Arial"/>
          <w:color w:val="414D59"/>
          <w:sz w:val="22"/>
          <w:szCs w:val="22"/>
          <w:lang w:val="en-US"/>
        </w:rPr>
        <w:t xml:space="preserve">Job Position                                                                                                     </w:t>
      </w:r>
      <w:r w:rsidRPr="00C43AB0">
        <w:rPr>
          <w:rFonts w:ascii="Abadi" w:hAnsi="Abadi"/>
          <w:color w:val="414D59"/>
          <w:sz w:val="22"/>
          <w:szCs w:val="22"/>
          <w:lang w:val="en-US"/>
        </w:rPr>
        <w:t xml:space="preserve">City, State Of Job </w:t>
      </w:r>
    </w:p>
    <w:p w:rsidR="00432BED" w:rsidRPr="00C43AB0" w:rsidRDefault="00432BED" w:rsidP="00432BED">
      <w:pPr>
        <w:rPr>
          <w:rFonts w:ascii="Abadi" w:hAnsi="Abadi"/>
        </w:rPr>
      </w:pPr>
    </w:p>
    <w:p w:rsidR="00432BED" w:rsidRPr="00C43AB0" w:rsidRDefault="00432BED" w:rsidP="00432BED">
      <w:pPr>
        <w:suppressAutoHyphens/>
        <w:ind w:right="697"/>
        <w:jc w:val="both"/>
        <w:rPr>
          <w:rFonts w:ascii="Abadi" w:eastAsia="PMingLiU" w:hAnsi="Abadi"/>
          <w:color w:val="A8A8A8"/>
          <w:sz w:val="21"/>
          <w:szCs w:val="21"/>
        </w:rPr>
      </w:pPr>
      <w:r w:rsidRPr="00C43AB0">
        <w:rPr>
          <w:rFonts w:ascii="Abadi" w:eastAsia="PMingLiU" w:hAnsi="Abadi"/>
          <w:color w:val="A8A8A8"/>
          <w:sz w:val="21"/>
          <w:szCs w:val="21"/>
        </w:rPr>
        <w:t>Lorem ipsum dolor sit amet, consectetur adipiscing elit, sed do eiusmod tempor incididunt ut labore et dolore magna aliqua. Ut enim ad minim veniam, quis nostrud exercitation ullamco laboris nisi ut aliquip ex ea commodo consequat.</w:t>
      </w:r>
    </w:p>
    <w:p w:rsidR="004B2BC9" w:rsidRPr="00C43AB0" w:rsidRDefault="004B2BC9" w:rsidP="00CA512B">
      <w:pPr>
        <w:pStyle w:val="ListParagraph"/>
        <w:ind w:left="0"/>
        <w:rPr>
          <w:rFonts w:ascii="Abadi" w:hAnsi="Abadi"/>
        </w:rPr>
      </w:pPr>
    </w:p>
    <w:p w:rsidR="00AA6AD7" w:rsidRPr="00C43AB0" w:rsidRDefault="00AA6AD7" w:rsidP="00CA512B">
      <w:pPr>
        <w:pStyle w:val="ListParagraph"/>
        <w:ind w:left="0"/>
        <w:rPr>
          <w:rFonts w:ascii="Abadi" w:hAnsi="Abadi"/>
        </w:rPr>
      </w:pPr>
    </w:p>
    <w:p w:rsidR="00F25CCB" w:rsidRPr="00C43AB0" w:rsidRDefault="00CA512B" w:rsidP="00A0718D">
      <w:pPr>
        <w:pStyle w:val="Normln1"/>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right="697"/>
        <w:rPr>
          <w:rFonts w:ascii="Abadi" w:eastAsia="Arial" w:hAnsi="Abadi" w:cs="Arial"/>
          <w:b/>
          <w:bCs/>
          <w:color w:val="414D59"/>
          <w:sz w:val="28"/>
          <w:szCs w:val="28"/>
          <w:lang w:val="en-US"/>
        </w:rPr>
      </w:pPr>
      <w:r w:rsidRPr="00C43AB0">
        <w:rPr>
          <w:rFonts w:ascii="Abadi" w:hAnsi="Abadi"/>
          <w:b/>
          <w:bCs/>
          <w:color w:val="414D59"/>
          <w:sz w:val="28"/>
          <w:szCs w:val="28"/>
          <w:lang w:val="en-US"/>
        </w:rPr>
        <w:t>Education</w:t>
      </w:r>
      <w:r w:rsidR="00F25CCB" w:rsidRPr="00C43AB0">
        <w:rPr>
          <w:rFonts w:ascii="Abadi" w:hAnsi="Abadi"/>
          <w:b/>
          <w:bCs/>
          <w:color w:val="414D59"/>
          <w:sz w:val="28"/>
          <w:szCs w:val="28"/>
          <w:lang w:val="en-US"/>
        </w:rPr>
        <w:t>:</w:t>
      </w:r>
    </w:p>
    <w:p w:rsidR="00F25CCB" w:rsidRPr="00C43AB0" w:rsidRDefault="00F25CCB" w:rsidP="00F25CC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48" w:lineRule="auto"/>
        <w:ind w:right="697"/>
        <w:rPr>
          <w:rFonts w:ascii="Abadi" w:eastAsia="Arial" w:hAnsi="Abadi" w:cs="Arial"/>
          <w:b/>
          <w:bCs/>
          <w:color w:val="404040"/>
          <w:lang w:val="en-US"/>
        </w:rPr>
      </w:pPr>
    </w:p>
    <w:p w:rsidR="00D708E5" w:rsidRPr="00C43AB0" w:rsidRDefault="006918B4" w:rsidP="00306056">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line="240" w:lineRule="exact"/>
        <w:ind w:left="142" w:right="850"/>
        <w:jc w:val="both"/>
        <w:rPr>
          <w:rFonts w:ascii="Abadi" w:hAnsi="Abadi"/>
          <w:sz w:val="22"/>
          <w:szCs w:val="22"/>
          <w:lang w:val="en-US"/>
        </w:rPr>
      </w:pPr>
      <w:r w:rsidRPr="00C43AB0">
        <w:rPr>
          <w:rFonts w:ascii="Abadi" w:eastAsia="Arial" w:hAnsi="Abadi" w:cs="Arial"/>
          <w:b/>
          <w:bCs/>
          <w:noProof/>
          <w:color w:val="404040"/>
          <w:lang w:val="en-US"/>
        </w:rPr>
        <mc:AlternateContent>
          <mc:Choice Requires="wps">
            <w:drawing>
              <wp:inline distT="0" distB="0" distL="0" distR="0">
                <wp:extent cx="6478270" cy="635"/>
                <wp:effectExtent l="6985" t="9525" r="10795" b="9525"/>
                <wp:docPr id="13" name="Line 3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8270" cy="0"/>
                        </a:xfrm>
                        <a:prstGeom prst="line">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68D0F3DB" id="Line 363" o:spid="_x0000_s1026" style="visibility:visible;mso-wrap-style:square;mso-left-percent:-10001;mso-top-percent:-10001;mso-position-horizontal:absolute;mso-position-horizontal-relative:char;mso-position-vertical:absolute;mso-position-vertical-relative:line;mso-left-percent:-10001;mso-top-percent:-10001" from="0,0" to="51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" strokecolor="gray" strokeweight=".25pt">
                <v:fill o:detectmouseclick="t"/>
                <w10:anchorlock/>
              </v:line>
            </w:pict>
          </mc:Fallback>
        </mc:AlternateContent>
      </w:r>
      <w:r w:rsidR="00432BED" w:rsidRPr="00C43AB0">
        <w:rPr>
          <w:rFonts w:ascii="Abadi" w:hAnsi="Abadi"/>
          <w:b/>
          <w:color w:val="414D59"/>
          <w:sz w:val="22"/>
          <w:szCs w:val="22"/>
          <w:lang w:val="en-US"/>
        </w:rPr>
        <w:t xml:space="preserve">School You Attended- Degree Received </w:t>
      </w:r>
      <w:r w:rsidR="00432BED" w:rsidRPr="00C43AB0">
        <w:rPr>
          <w:rFonts w:ascii="Abadi" w:hAnsi="Abadi"/>
          <w:b/>
          <w:color w:val="414D59"/>
          <w:sz w:val="22"/>
          <w:szCs w:val="22"/>
          <w:lang w:val="en-US"/>
        </w:rPr>
        <w:tab/>
      </w:r>
      <w:r w:rsidR="00432BED" w:rsidRPr="00C43AB0">
        <w:rPr>
          <w:rFonts w:ascii="Abadi" w:hAnsi="Abadi"/>
          <w:b/>
          <w:color w:val="414D59"/>
          <w:sz w:val="22"/>
          <w:szCs w:val="22"/>
          <w:lang w:val="en-US"/>
        </w:rPr>
        <w:tab/>
      </w:r>
      <w:r w:rsidR="00432BED" w:rsidRPr="00C43AB0">
        <w:rPr>
          <w:rFonts w:ascii="Abadi" w:hAnsi="Abadi"/>
          <w:b/>
          <w:color w:val="414D59"/>
          <w:sz w:val="22"/>
          <w:szCs w:val="22"/>
          <w:lang w:val="en-US"/>
        </w:rPr>
        <w:tab/>
      </w:r>
      <w:r w:rsidR="00432BED" w:rsidRPr="00C43AB0">
        <w:rPr>
          <w:rFonts w:ascii="Abadi" w:hAnsi="Abadi"/>
          <w:b/>
          <w:color w:val="414D59"/>
          <w:sz w:val="22"/>
          <w:szCs w:val="22"/>
          <w:lang w:val="en-US"/>
        </w:rPr>
        <w:tab/>
      </w:r>
      <w:r w:rsidR="00432BED" w:rsidRPr="00C43AB0">
        <w:rPr>
          <w:rFonts w:ascii="Abadi" w:hAnsi="Abadi"/>
          <w:b/>
          <w:color w:val="414D59"/>
          <w:sz w:val="22"/>
          <w:szCs w:val="22"/>
          <w:lang w:val="en-US"/>
        </w:rPr>
        <w:tab/>
      </w:r>
      <w:r w:rsidR="00432BED" w:rsidRPr="00C43AB0">
        <w:rPr>
          <w:rFonts w:ascii="Abadi" w:hAnsi="Abadi"/>
          <w:b/>
          <w:color w:val="414D59"/>
          <w:sz w:val="22"/>
          <w:szCs w:val="22"/>
          <w:lang w:val="en-US"/>
        </w:rPr>
        <w:tab/>
        <w:t>City, State Of School</w:t>
      </w:r>
      <w:r w:rsidR="00F25CCB" w:rsidRPr="00C43AB0">
        <w:rPr>
          <w:rFonts w:ascii="Abadi" w:hAnsi="Abadi"/>
          <w:sz w:val="22"/>
          <w:szCs w:val="22"/>
          <w:lang w:val="en-US"/>
        </w:rPr>
        <w:t xml:space="preserve">  </w:t>
      </w:r>
    </w:p>
    <w:p w:rsidR="00F25CCB" w:rsidRPr="00C43AB0" w:rsidRDefault="00F25CCB" w:rsidP="0042771D">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line="240" w:lineRule="exact"/>
        <w:ind w:left="142" w:right="1183"/>
        <w:jc w:val="both"/>
        <w:rPr>
          <w:rFonts w:ascii="Abadi" w:hAnsi="Abadi"/>
          <w:color w:val="595959"/>
          <w:sz w:val="22"/>
          <w:szCs w:val="22"/>
          <w:lang w:val="en-US"/>
        </w:rPr>
      </w:pPr>
      <w:r w:rsidRPr="00C43AB0">
        <w:rPr>
          <w:rFonts w:ascii="Abadi" w:hAnsi="Abadi"/>
          <w:sz w:val="22"/>
          <w:szCs w:val="22"/>
          <w:lang w:val="en-US"/>
        </w:rPr>
        <w:t xml:space="preserve">                                                           </w:t>
      </w:r>
    </w:p>
    <w:p w:rsidR="00306056" w:rsidRPr="00C43AB0" w:rsidRDefault="006918B4" w:rsidP="00306056">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line="240" w:lineRule="exact"/>
        <w:ind w:left="142" w:right="697"/>
        <w:jc w:val="both"/>
        <w:rPr>
          <w:rFonts w:ascii="Abadi" w:hAnsi="Abadi"/>
          <w:color w:val="404040"/>
          <w:lang w:val="cs-CZ"/>
        </w:rPr>
      </w:pPr>
      <w:r w:rsidRPr="00C43AB0">
        <w:rPr>
          <w:rFonts w:ascii="Abadi" w:hAnsi="Abadi"/>
          <w:b/>
          <w:bCs/>
          <w:noProof/>
          <w:color w:val="404040"/>
        </w:rPr>
        <mc:AlternateContent>
          <mc:Choice Requires="wps">
            <w:drawing>
              <wp:anchor distT="0" distB="0" distL="114300" distR="114300" simplePos="0" relativeHeight="251661824" behindDoc="1" locked="1" layoutInCell="1" allowOverlap="1">
                <wp:simplePos x="0" y="0"/>
                <wp:positionH relativeFrom="column">
                  <wp:posOffset>-481965</wp:posOffset>
                </wp:positionH>
                <wp:positionV relativeFrom="page">
                  <wp:posOffset>9507220</wp:posOffset>
                </wp:positionV>
                <wp:extent cx="7796530" cy="540385"/>
                <wp:effectExtent l="0" t="1270" r="0" b="1270"/>
                <wp:wrapNone/>
                <wp:docPr id="12" name="Rectangle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6530" cy="54038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6FC047" id="Rectangle 410" o:spid="_x0000_s1026" style="position:absolute;margin-left:-37.95pt;margin-top:748.6pt;width:613.9pt;height:42.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" fillcolor="#bfbfbf" stroked="f">
                <w10:wrap anchory="page"/>
                <w10:anchorlock/>
              </v:rect>
            </w:pict>
          </mc:Fallback>
        </mc:AlternateContent>
      </w:r>
      <w:r w:rsidRPr="00C43AB0">
        <w:rPr>
          <w:rFonts w:ascii="Abadi" w:hAnsi="Abadi"/>
          <w:b/>
          <w:bCs/>
          <w:noProof/>
          <w:color w:val="404040"/>
        </w:rPr>
        <mc:AlternateContent>
          <mc:Choice Requires="wps">
            <w:drawing>
              <wp:anchor distT="0" distB="0" distL="114300" distR="114300" simplePos="0" relativeHeight="251649536" behindDoc="1" locked="0" layoutInCell="1" allowOverlap="1">
                <wp:simplePos x="0" y="0"/>
                <wp:positionH relativeFrom="column">
                  <wp:posOffset>-1564005</wp:posOffset>
                </wp:positionH>
                <wp:positionV relativeFrom="paragraph">
                  <wp:posOffset>99060</wp:posOffset>
                </wp:positionV>
                <wp:extent cx="9732010" cy="2479040"/>
                <wp:effectExtent l="635" t="3810" r="1905" b="3175"/>
                <wp:wrapNone/>
                <wp:docPr id="11"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32010" cy="2479040"/>
                        </a:xfrm>
                        <a:prstGeom prst="rect">
                          <a:avLst/>
                        </a:prstGeom>
                        <a:noFill/>
                        <a:ln>
                          <a:noFill/>
                        </a:ln>
                        <a:extLst>
                          <a:ext uri="{909E8E84-426E-40DD-AFC4-6F175D3DCCD1}">
                            <a14:hiddenFill xmlns:a14="http://schemas.microsoft.com/office/drawing/2010/main">
                              <a:solidFill>
                                <a:srgbClr val="E6E6E6">
                                  <a:alpha val="33000"/>
                                </a:srgbClr>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8F2B1E" id="Rectangle 397" o:spid="_x0000_s1026" style="position:absolute;margin-left:-123.15pt;margin-top:7.8pt;width:766.3pt;height:195.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" filled="f" fillcolor="#e6e6e6" stroked="f">
                <v:fill opacity="21588f"/>
              </v:rect>
            </w:pict>
          </mc:Fallback>
        </mc:AlternateContent>
      </w:r>
    </w:p>
    <w:p w:rsidR="00306056" w:rsidRPr="00C43AB0" w:rsidRDefault="00C43AB0" w:rsidP="00306056">
      <w:pPr>
        <w:pStyle w:val="Normln1"/>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right="697"/>
        <w:rPr>
          <w:rFonts w:ascii="Abadi" w:eastAsia="Arial" w:hAnsi="Abadi" w:cs="Arial"/>
          <w:b/>
          <w:bCs/>
          <w:color w:val="414D59"/>
          <w:sz w:val="28"/>
          <w:szCs w:val="28"/>
          <w:lang w:val="en-US"/>
        </w:rPr>
      </w:pPr>
      <w:r w:rsidRPr="00C43AB0">
        <w:rPr>
          <w:rFonts w:ascii="Abadi" w:hAnsi="Abadi"/>
          <w:b/>
          <w:bCs/>
          <w:color w:val="414D59"/>
          <w:sz w:val="28"/>
          <w:szCs w:val="28"/>
          <w:lang w:val="en-US"/>
        </w:rPr>
        <w:t>Certifications/ Awards</w:t>
      </w:r>
    </w:p>
    <w:p w:rsidR="00306056" w:rsidRPr="00C43AB0" w:rsidRDefault="00306056" w:rsidP="00306056">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48" w:lineRule="auto"/>
        <w:ind w:left="142" w:right="697"/>
        <w:rPr>
          <w:rFonts w:ascii="Abadi" w:eastAsia="Arial" w:hAnsi="Abadi" w:cs="Arial"/>
          <w:b/>
          <w:bCs/>
          <w:color w:val="404040"/>
          <w:lang w:val="en-US"/>
        </w:rPr>
      </w:pPr>
    </w:p>
    <w:p w:rsidR="00306056" w:rsidRPr="00C43AB0" w:rsidRDefault="006918B4" w:rsidP="00306056">
      <w:pPr>
        <w:spacing w:before="120"/>
        <w:ind w:left="142"/>
        <w:jc w:val="both"/>
        <w:rPr>
          <w:rFonts w:ascii="Abadi" w:hAnsi="Abadi" w:cs="Arial"/>
          <w:color w:val="595959"/>
          <w:sz w:val="22"/>
          <w:szCs w:val="22"/>
        </w:rPr>
      </w:pPr>
      <w:r w:rsidRPr="00C43AB0">
        <w:rPr>
          <w:rFonts w:ascii="Abadi" w:eastAsia="Arial" w:hAnsi="Abadi" w:cs="Arial"/>
          <w:b/>
          <w:bCs/>
          <w:noProof/>
          <w:color w:val="404040"/>
        </w:rPr>
        <mc:AlternateContent>
          <mc:Choice Requires="wps">
            <w:drawing>
              <wp:inline distT="0" distB="0" distL="0" distR="0">
                <wp:extent cx="6478270" cy="635"/>
                <wp:effectExtent l="6985" t="7620" r="10795" b="11430"/>
                <wp:docPr id="10" name="Line 4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8270" cy="0"/>
                        </a:xfrm>
                        <a:prstGeom prst="line">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67E019C7" id="Line 409" o:spid="_x0000_s1026" style="visibility:visible;mso-wrap-style:square;mso-left-percent:-10001;mso-top-percent:-10001;mso-position-horizontal:absolute;mso-position-horizontal-relative:char;mso-position-vertical:absolute;mso-position-vertical-relative:line;mso-left-percent:-10001;mso-top-percent:-10001" from="0,0" to="51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" strokecolor="gray" strokeweight=".25pt">
                <v:fill o:detectmouseclick="t"/>
                <w10:anchorlock/>
              </v:line>
            </w:pict>
          </mc:Fallback>
        </mc:AlternateContent>
      </w:r>
      <w:r w:rsidR="00306056" w:rsidRPr="00C43AB0">
        <w:rPr>
          <w:rFonts w:ascii="Abadi" w:hAnsi="Abadi" w:cs="Arial"/>
          <w:color w:val="595959"/>
          <w:sz w:val="22"/>
          <w:szCs w:val="22"/>
        </w:rPr>
        <w:t xml:space="preserve">      </w:t>
      </w:r>
    </w:p>
    <w:p w:rsidR="00C43AB0" w:rsidRPr="00C43AB0" w:rsidRDefault="00C43AB0" w:rsidP="00306056">
      <w:pPr>
        <w:spacing w:before="120"/>
        <w:ind w:left="142"/>
        <w:jc w:val="both"/>
        <w:rPr>
          <w:rFonts w:ascii="Abadi" w:hAnsi="Abadi" w:cs="Arial"/>
          <w:color w:val="595959"/>
          <w:sz w:val="22"/>
          <w:szCs w:val="22"/>
        </w:rPr>
      </w:pPr>
      <w:r w:rsidRPr="00C43AB0">
        <w:rPr>
          <w:rFonts w:ascii="Abadi" w:hAnsi="Abadi" w:cs="Arial"/>
          <w:color w:val="595959"/>
          <w:sz w:val="22"/>
          <w:szCs w:val="22"/>
        </w:rPr>
        <w:t>Teacher Certification – ECAP</w:t>
      </w:r>
      <w:r w:rsidRPr="00C43AB0">
        <w:rPr>
          <w:rFonts w:ascii="Abadi" w:hAnsi="Abadi" w:cs="Arial"/>
          <w:color w:val="595959"/>
          <w:sz w:val="22"/>
          <w:szCs w:val="22"/>
        </w:rPr>
        <w:tab/>
      </w:r>
      <w:r w:rsidRPr="00C43AB0">
        <w:rPr>
          <w:rFonts w:ascii="Abadi" w:hAnsi="Abadi" w:cs="Arial"/>
          <w:color w:val="595959"/>
          <w:sz w:val="22"/>
          <w:szCs w:val="22"/>
        </w:rPr>
        <w:tab/>
      </w:r>
      <w:r w:rsidRPr="00C43AB0">
        <w:rPr>
          <w:rFonts w:ascii="Abadi" w:hAnsi="Abadi" w:cs="Arial"/>
          <w:color w:val="595959"/>
          <w:sz w:val="22"/>
          <w:szCs w:val="22"/>
        </w:rPr>
        <w:tab/>
      </w:r>
      <w:r w:rsidRPr="00C43AB0">
        <w:rPr>
          <w:rFonts w:ascii="Abadi" w:hAnsi="Abadi" w:cs="Arial"/>
          <w:color w:val="595959"/>
          <w:sz w:val="22"/>
          <w:szCs w:val="22"/>
        </w:rPr>
        <w:tab/>
      </w:r>
      <w:r w:rsidRPr="00C43AB0">
        <w:rPr>
          <w:rFonts w:ascii="Abadi" w:hAnsi="Abadi" w:cs="Arial"/>
          <w:color w:val="595959"/>
          <w:sz w:val="22"/>
          <w:szCs w:val="22"/>
        </w:rPr>
        <w:tab/>
      </w:r>
      <w:r w:rsidRPr="00C43AB0">
        <w:rPr>
          <w:rFonts w:ascii="Abadi" w:hAnsi="Abadi" w:cs="Arial"/>
          <w:color w:val="595959"/>
          <w:sz w:val="22"/>
          <w:szCs w:val="22"/>
        </w:rPr>
        <w:tab/>
      </w:r>
      <w:r w:rsidRPr="00C43AB0">
        <w:rPr>
          <w:rFonts w:ascii="Abadi" w:hAnsi="Abadi" w:cs="Arial"/>
          <w:color w:val="595959"/>
          <w:sz w:val="22"/>
          <w:szCs w:val="22"/>
        </w:rPr>
        <w:tab/>
      </w:r>
      <w:r w:rsidRPr="00C43AB0">
        <w:rPr>
          <w:rFonts w:ascii="Abadi" w:hAnsi="Abadi" w:cs="Arial"/>
          <w:color w:val="595959"/>
          <w:sz w:val="22"/>
          <w:szCs w:val="22"/>
        </w:rPr>
        <w:tab/>
        <w:t>Year Received</w:t>
      </w:r>
    </w:p>
    <w:p w:rsidR="00306056" w:rsidRPr="00381AFA" w:rsidRDefault="00C43AB0" w:rsidP="00306056">
      <w:pPr>
        <w:spacing w:before="120"/>
        <w:ind w:left="142"/>
        <w:jc w:val="both"/>
        <w:rPr>
          <w:rFonts w:ascii="Arial" w:hAnsi="Arial" w:cs="Arial"/>
          <w:color w:val="595959"/>
          <w:sz w:val="22"/>
          <w:szCs w:val="22"/>
        </w:rPr>
      </w:pPr>
      <w:r w:rsidRPr="00C43AB0">
        <w:rPr>
          <w:rFonts w:ascii="Abadi" w:hAnsi="Abadi" w:cs="Arial"/>
          <w:color w:val="595959"/>
          <w:sz w:val="22"/>
          <w:szCs w:val="22"/>
        </w:rPr>
        <w:t xml:space="preserve">Any Other Awards or Certifications You Have Received- Where you Received It- </w:t>
      </w:r>
      <w:r w:rsidRPr="00C43AB0">
        <w:rPr>
          <w:rFonts w:ascii="Abadi" w:hAnsi="Abadi" w:cs="Arial"/>
          <w:color w:val="595959"/>
          <w:sz w:val="22"/>
          <w:szCs w:val="22"/>
        </w:rPr>
        <w:tab/>
        <w:t>Year Received</w:t>
      </w:r>
      <w:r>
        <w:rPr>
          <w:rFonts w:ascii="Arial" w:hAnsi="Arial" w:cs="Arial"/>
          <w:color w:val="595959"/>
          <w:sz w:val="22"/>
          <w:szCs w:val="22"/>
        </w:rPr>
        <w:tab/>
      </w:r>
      <w:r w:rsidR="00306056">
        <w:rPr>
          <w:rFonts w:ascii="Arial" w:hAnsi="Arial" w:cs="Arial"/>
          <w:color w:val="595959"/>
          <w:sz w:val="22"/>
          <w:szCs w:val="22"/>
        </w:rPr>
        <w:t xml:space="preserve">                             </w:t>
      </w:r>
    </w:p>
    <w:p w:rsidR="00190B49" w:rsidRPr="0042771D" w:rsidRDefault="006918B4" w:rsidP="00C43AB0">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348"/>
        </w:tabs>
        <w:spacing w:before="120" w:line="240" w:lineRule="exact"/>
        <w:ind w:right="1183"/>
        <w:jc w:val="both"/>
        <w:rPr>
          <w:rFonts w:ascii="Arial" w:hAnsi="Arial" w:cs="Arial"/>
          <w:color w:val="808080"/>
          <w:sz w:val="20"/>
          <w:szCs w:val="20"/>
          <w:lang w:val="cs-CZ"/>
        </w:rPr>
      </w:pPr>
      <w:r>
        <w:rPr>
          <w:rFonts w:ascii="Arial"/>
          <w:b/>
          <w:bCs/>
          <w:noProof/>
          <w:color w:val="404040"/>
        </w:rPr>
        <mc:AlternateContent>
          <mc:Choice Requires="wps">
            <w:drawing>
              <wp:anchor distT="0" distB="0" distL="114300" distR="114300" simplePos="0" relativeHeight="251662848" behindDoc="0" locked="0" layoutInCell="1" allowOverlap="1">
                <wp:simplePos x="0" y="0"/>
                <wp:positionH relativeFrom="page">
                  <wp:posOffset>1424940</wp:posOffset>
                </wp:positionH>
                <wp:positionV relativeFrom="page">
                  <wp:posOffset>9667875</wp:posOffset>
                </wp:positionV>
                <wp:extent cx="5240020" cy="212725"/>
                <wp:effectExtent l="0" t="0" r="2540" b="0"/>
                <wp:wrapNone/>
                <wp:docPr id="9" name="Rectangle 4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40020" cy="212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737129" w:rsidRPr="00F37E4B" w:rsidRDefault="00FD2A7C" w:rsidP="00737129">
                            <w:pPr>
                              <w:pStyle w:val="FreeForm"/>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rPr>
                                <w:rFonts w:ascii="Arial" w:eastAsia="Times New Roman" w:hAnsi="Arial" w:cs="Arial"/>
                                <w:color w:val="FFFFFF"/>
                                <w:sz w:val="20"/>
                                <w:lang w:val="cs-CZ"/>
                              </w:rPr>
                            </w:pPr>
                            <w:r>
                              <w:rPr>
                                <w:rFonts w:ascii="Arial" w:hAnsi="Arial" w:cs="Arial"/>
                                <w:color w:val="FFFFFF"/>
                                <w:sz w:val="20"/>
                                <w:lang w:val="cs-CZ"/>
                              </w:rPr>
                              <w:t>linkedin</w:t>
                            </w:r>
                            <w:r w:rsidR="00737129" w:rsidRPr="00E31B2D">
                              <w:rPr>
                                <w:rFonts w:ascii="Arial" w:hAnsi="Arial" w:cs="Arial"/>
                                <w:color w:val="FFFFFF"/>
                                <w:sz w:val="20"/>
                                <w:lang w:val="cs-CZ"/>
                              </w:rPr>
                              <w:t>: jennifer.smith</w:t>
                            </w:r>
                            <w:r w:rsidR="00C43AB0">
                              <w:rPr>
                                <w:rFonts w:ascii="Arial" w:hAnsi="Arial" w:cs="Arial"/>
                                <w:color w:val="FFFFFF"/>
                                <w:sz w:val="20"/>
                                <w:lang w:val="cs-CZ"/>
                              </w:rPr>
                              <w:t xml:space="preserve"> (you will want to put a link to your account if you are submitting online</w:t>
                            </w:r>
                            <w:r w:rsidR="00737129" w:rsidRPr="00E31B2D">
                              <w:rPr>
                                <w:rFonts w:ascii="Arial" w:hAnsi="Arial" w:cs="Arial"/>
                                <w:color w:val="FFFFFF"/>
                                <w:sz w:val="20"/>
                                <w:lang w:val="cs-CZ"/>
                              </w:rPr>
                              <w:t xml:space="preserve">       </w:t>
                            </w:r>
                            <w:r w:rsidR="00737129">
                              <w:rPr>
                                <w:rFonts w:ascii="Arial" w:hAnsi="Arial" w:cs="Arial"/>
                                <w:color w:val="FFFFFF"/>
                                <w:sz w:val="20"/>
                                <w:lang w:val="cs-CZ"/>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 o:spid="_x0000_s1035" style="position:absolute;left:0;text-align:left;margin-left:112.2pt;margin-top:761.25pt;width:412.6pt;height:16.7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" filled="f" stroked="f" strokeweight="1pt">
                <v:path arrowok="t"/>
                <v:textbox inset="0,0,0,0">
                  <w:txbxContent>
                    <w:p w:rsidR="00737129" w:rsidRPr="00F37E4B" w:rsidRDefault="00FD2A7C" w:rsidP="00737129">
                      <w:pPr>
                        <w:pStyle w:val="FreeForm"/>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rPr>
                          <w:rFonts w:ascii="Arial" w:eastAsia="Times New Roman" w:hAnsi="Arial" w:cs="Arial"/>
                          <w:color w:val="FFFFFF"/>
                          <w:sz w:val="20"/>
                          <w:lang w:val="cs-CZ"/>
                        </w:rPr>
                      </w:pPr>
                      <w:r>
                        <w:rPr>
                          <w:rFonts w:ascii="Arial" w:hAnsi="Arial" w:cs="Arial"/>
                          <w:color w:val="FFFFFF"/>
                          <w:sz w:val="20"/>
                          <w:lang w:val="cs-CZ"/>
                        </w:rPr>
                        <w:t>linkedin</w:t>
                      </w:r>
                      <w:r w:rsidR="00737129" w:rsidRPr="00E31B2D">
                        <w:rPr>
                          <w:rFonts w:ascii="Arial" w:hAnsi="Arial" w:cs="Arial"/>
                          <w:color w:val="FFFFFF"/>
                          <w:sz w:val="20"/>
                          <w:lang w:val="cs-CZ"/>
                        </w:rPr>
                        <w:t>: jennifer.smith</w:t>
                      </w:r>
                      <w:r w:rsidR="00C43AB0">
                        <w:rPr>
                          <w:rFonts w:ascii="Arial" w:hAnsi="Arial" w:cs="Arial"/>
                          <w:color w:val="FFFFFF"/>
                          <w:sz w:val="20"/>
                          <w:lang w:val="cs-CZ"/>
                        </w:rPr>
                        <w:t xml:space="preserve"> (you will want to put a link to your account if you are submitting online</w:t>
                      </w:r>
                      <w:r w:rsidR="00737129" w:rsidRPr="00E31B2D">
                        <w:rPr>
                          <w:rFonts w:ascii="Arial" w:hAnsi="Arial" w:cs="Arial"/>
                          <w:color w:val="FFFFFF"/>
                          <w:sz w:val="20"/>
                          <w:lang w:val="cs-CZ"/>
                        </w:rPr>
                        <w:t xml:space="preserve">       </w:t>
                      </w:r>
                      <w:r w:rsidR="00737129">
                        <w:rPr>
                          <w:rFonts w:ascii="Arial" w:hAnsi="Arial" w:cs="Arial"/>
                          <w:color w:val="FFFFFF"/>
                          <w:sz w:val="20"/>
                          <w:lang w:val="cs-CZ"/>
                        </w:rPr>
                        <w:t xml:space="preserve">       </w:t>
                      </w:r>
                    </w:p>
                  </w:txbxContent>
                </v:textbox>
                <w10:wrap anchorx="page" anchory="page"/>
              </v:rect>
            </w:pict>
          </mc:Fallback>
        </mc:AlternateContent>
      </w:r>
      <w:r w:rsidR="00306056" w:rsidRPr="00306056">
        <w:rPr>
          <w:rFonts w:ascii="Arial" w:hAnsi="Arial" w:cs="Arial"/>
          <w:color w:val="7F7F7F"/>
          <w:sz w:val="20"/>
          <w:szCs w:val="20"/>
        </w:rPr>
        <w:t xml:space="preserve"> </w:t>
      </w:r>
      <w:r>
        <w:rPr>
          <w:rFonts w:ascii="Arial"/>
          <w:b/>
          <w:bCs/>
          <w:noProof/>
          <w:color w:val="404040"/>
        </w:rPr>
        <mc:AlternateContent>
          <mc:Choice Requires="wpg">
            <w:drawing>
              <wp:anchor distT="0" distB="0" distL="114300" distR="114300" simplePos="0" relativeHeight="251660800" behindDoc="0" locked="0" layoutInCell="1" allowOverlap="1">
                <wp:simplePos x="0" y="0"/>
                <wp:positionH relativeFrom="page">
                  <wp:posOffset>2607945</wp:posOffset>
                </wp:positionH>
                <wp:positionV relativeFrom="page">
                  <wp:posOffset>10299700</wp:posOffset>
                </wp:positionV>
                <wp:extent cx="241300" cy="241300"/>
                <wp:effectExtent l="7620" t="3175" r="8255" b="3175"/>
                <wp:wrapNone/>
                <wp:docPr id="6" name="Group 4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300" cy="241300"/>
                          <a:chOff x="0" y="0"/>
                          <a:chExt cx="380" cy="380"/>
                        </a:xfrm>
                      </wpg:grpSpPr>
                      <wps:wsp>
                        <wps:cNvPr id="7" name="AutoShape 403"/>
                        <wps:cNvSpPr>
                          <a:spLocks/>
                        </wps:cNvSpPr>
                        <wps:spPr bwMode="auto">
                          <a:xfrm>
                            <a:off x="0" y="0"/>
                            <a:ext cx="380" cy="380"/>
                          </a:xfrm>
                          <a:custGeom>
                            <a:avLst/>
                            <a:gdLst/>
                            <a:ahLst/>
                            <a:cxnLst/>
                            <a:rect l="0" t="0" r="r" b="b"/>
                            <a:pathLst>
                              <a:path w="21600" h="21600">
                                <a:moveTo>
                                  <a:pt x="10800" y="21600"/>
                                </a:moveTo>
                                <a:cubicBezTo>
                                  <a:pt x="4835" y="21600"/>
                                  <a:pt x="0" y="16764"/>
                                  <a:pt x="0" y="10800"/>
                                </a:cubicBezTo>
                                <a:cubicBezTo>
                                  <a:pt x="0" y="4835"/>
                                  <a:pt x="4835" y="0"/>
                                  <a:pt x="10800" y="0"/>
                                </a:cubicBezTo>
                                <a:cubicBezTo>
                                  <a:pt x="16764" y="0"/>
                                  <a:pt x="21600" y="4835"/>
                                  <a:pt x="21600" y="10800"/>
                                </a:cubicBezTo>
                                <a:cubicBezTo>
                                  <a:pt x="21600" y="16764"/>
                                  <a:pt x="16764" y="21600"/>
                                  <a:pt x="10800" y="21600"/>
                                </a:cubicBezTo>
                                <a:close/>
                                <a:moveTo>
                                  <a:pt x="10800" y="20801"/>
                                </a:moveTo>
                                <a:cubicBezTo>
                                  <a:pt x="16315" y="20801"/>
                                  <a:pt x="20801" y="16315"/>
                                  <a:pt x="20801" y="10800"/>
                                </a:cubicBezTo>
                                <a:cubicBezTo>
                                  <a:pt x="20801" y="5285"/>
                                  <a:pt x="16315" y="798"/>
                                  <a:pt x="10800" y="798"/>
                                </a:cubicBezTo>
                                <a:cubicBezTo>
                                  <a:pt x="5285" y="798"/>
                                  <a:pt x="798" y="5285"/>
                                  <a:pt x="798" y="10800"/>
                                </a:cubicBezTo>
                                <a:cubicBezTo>
                                  <a:pt x="798" y="16315"/>
                                  <a:pt x="5285" y="20801"/>
                                  <a:pt x="10800" y="20801"/>
                                </a:cubicBezTo>
                              </a:path>
                            </a:pathLst>
                          </a:cu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8F14FE" w:rsidRDefault="008F14FE" w:rsidP="008F14FE">
                              <w:pPr>
                                <w:pStyle w:val="FreeForm"/>
                                <w:keepLines/>
                                <w:jc w:val="center"/>
                                <w:rPr>
                                  <w:rFonts w:ascii="Times New Roman" w:eastAsia="Times New Roman" w:hAnsi="Times New Roman"/>
                                  <w:color w:val="auto"/>
                                  <w:sz w:val="20"/>
                                  <w:lang w:val="cs-CZ"/>
                                </w:rPr>
                              </w:pPr>
                            </w:p>
                          </w:txbxContent>
                        </wps:txbx>
                        <wps:bodyPr rot="0" vert="horz" wrap="square" lIns="38100" tIns="38100" rIns="38100" bIns="38100" anchor="t" anchorCtr="0" upright="1">
                          <a:noAutofit/>
                        </wps:bodyPr>
                      </wps:wsp>
                      <wps:wsp>
                        <wps:cNvPr id="8" name="AutoShape 404"/>
                        <wps:cNvSpPr>
                          <a:spLocks/>
                        </wps:cNvSpPr>
                        <wps:spPr bwMode="auto">
                          <a:xfrm>
                            <a:off x="102" y="122"/>
                            <a:ext cx="183" cy="129"/>
                          </a:xfrm>
                          <a:custGeom>
                            <a:avLst/>
                            <a:gdLst/>
                            <a:ahLst/>
                            <a:cxnLst/>
                            <a:rect l="0" t="0" r="r" b="b"/>
                            <a:pathLst>
                              <a:path w="21600" h="21600">
                                <a:moveTo>
                                  <a:pt x="21600" y="8234"/>
                                </a:moveTo>
                                <a:cubicBezTo>
                                  <a:pt x="20840" y="8390"/>
                                  <a:pt x="19738" y="8227"/>
                                  <a:pt x="19153" y="7936"/>
                                </a:cubicBezTo>
                                <a:cubicBezTo>
                                  <a:pt x="20367" y="7816"/>
                                  <a:pt x="21188" y="7154"/>
                                  <a:pt x="21505" y="6257"/>
                                </a:cubicBezTo>
                                <a:cubicBezTo>
                                  <a:pt x="21067" y="6579"/>
                                  <a:pt x="19708" y="6932"/>
                                  <a:pt x="18959" y="6596"/>
                                </a:cubicBezTo>
                                <a:cubicBezTo>
                                  <a:pt x="18922" y="6386"/>
                                  <a:pt x="18880" y="6184"/>
                                  <a:pt x="18841" y="6002"/>
                                </a:cubicBezTo>
                                <a:cubicBezTo>
                                  <a:pt x="18269" y="3484"/>
                                  <a:pt x="16313" y="1456"/>
                                  <a:pt x="14262" y="1700"/>
                                </a:cubicBezTo>
                                <a:cubicBezTo>
                                  <a:pt x="14427" y="1621"/>
                                  <a:pt x="14595" y="1545"/>
                                  <a:pt x="14765" y="1478"/>
                                </a:cubicBezTo>
                                <a:cubicBezTo>
                                  <a:pt x="14989" y="1380"/>
                                  <a:pt x="16314" y="1122"/>
                                  <a:pt x="16106" y="562"/>
                                </a:cubicBezTo>
                                <a:cubicBezTo>
                                  <a:pt x="15929" y="69"/>
                                  <a:pt x="14311" y="933"/>
                                  <a:pt x="14006" y="1047"/>
                                </a:cubicBezTo>
                                <a:cubicBezTo>
                                  <a:pt x="14409" y="865"/>
                                  <a:pt x="15074" y="555"/>
                                  <a:pt x="15146" y="0"/>
                                </a:cubicBezTo>
                                <a:cubicBezTo>
                                  <a:pt x="14529" y="101"/>
                                  <a:pt x="13924" y="450"/>
                                  <a:pt x="13458" y="959"/>
                                </a:cubicBezTo>
                                <a:cubicBezTo>
                                  <a:pt x="13626" y="741"/>
                                  <a:pt x="13754" y="476"/>
                                  <a:pt x="13781" y="191"/>
                                </a:cubicBezTo>
                                <a:cubicBezTo>
                                  <a:pt x="12137" y="1452"/>
                                  <a:pt x="11177" y="3989"/>
                                  <a:pt x="10400" y="6454"/>
                                </a:cubicBezTo>
                                <a:cubicBezTo>
                                  <a:pt x="9790" y="5745"/>
                                  <a:pt x="9250" y="5185"/>
                                  <a:pt x="8764" y="4874"/>
                                </a:cubicBezTo>
                                <a:cubicBezTo>
                                  <a:pt x="7403" y="3999"/>
                                  <a:pt x="5777" y="3086"/>
                                  <a:pt x="3224" y="1947"/>
                                </a:cubicBezTo>
                                <a:cubicBezTo>
                                  <a:pt x="3145" y="2962"/>
                                  <a:pt x="3642" y="4311"/>
                                  <a:pt x="5070" y="5206"/>
                                </a:cubicBezTo>
                                <a:cubicBezTo>
                                  <a:pt x="4760" y="5157"/>
                                  <a:pt x="4194" y="5268"/>
                                  <a:pt x="3742" y="5398"/>
                                </a:cubicBezTo>
                                <a:cubicBezTo>
                                  <a:pt x="3926" y="6559"/>
                                  <a:pt x="4529" y="7517"/>
                                  <a:pt x="6160" y="7978"/>
                                </a:cubicBezTo>
                                <a:cubicBezTo>
                                  <a:pt x="5414" y="8038"/>
                                  <a:pt x="5027" y="8242"/>
                                  <a:pt x="4679" y="8679"/>
                                </a:cubicBezTo>
                                <a:cubicBezTo>
                                  <a:pt x="5019" y="9488"/>
                                  <a:pt x="5849" y="10439"/>
                                  <a:pt x="7338" y="10244"/>
                                </a:cubicBezTo>
                                <a:cubicBezTo>
                                  <a:pt x="5679" y="11101"/>
                                  <a:pt x="6662" y="12689"/>
                                  <a:pt x="8010" y="12452"/>
                                </a:cubicBezTo>
                                <a:cubicBezTo>
                                  <a:pt x="5710" y="15305"/>
                                  <a:pt x="2083" y="15093"/>
                                  <a:pt x="0" y="12709"/>
                                </a:cubicBezTo>
                                <a:cubicBezTo>
                                  <a:pt x="5438" y="21600"/>
                                  <a:pt x="17261" y="17967"/>
                                  <a:pt x="19021" y="9402"/>
                                </a:cubicBezTo>
                                <a:cubicBezTo>
                                  <a:pt x="20343" y="9415"/>
                                  <a:pt x="21118" y="8853"/>
                                  <a:pt x="21600" y="8234"/>
                                </a:cubicBezTo>
                                <a:close/>
                                <a:moveTo>
                                  <a:pt x="21600" y="8234"/>
                                </a:moveTo>
                              </a:path>
                            </a:pathLst>
                          </a:cu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8F14FE" w:rsidRDefault="008F14FE" w:rsidP="008F14FE">
                              <w:pPr>
                                <w:pStyle w:val="FreeForm"/>
                                <w:keepLines/>
                                <w:jc w:val="center"/>
                                <w:rPr>
                                  <w:rFonts w:ascii="Times New Roman" w:eastAsia="Times New Roman" w:hAnsi="Times New Roman"/>
                                  <w:color w:val="auto"/>
                                  <w:sz w:val="20"/>
                                  <w:lang w:val="cs-CZ"/>
                                </w:rPr>
                              </w:pPr>
                            </w:p>
                          </w:txbxContent>
                        </wps:txbx>
                        <wps:bodyPr rot="0" vert="horz" wrap="square" lIns="38100" tIns="38100" rIns="38100" bIns="381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2" o:spid="_x0000_s1036" style="position:absolute;left:0;text-align:left;margin-left:205.35pt;margin-top:811pt;width:19pt;height:19pt;z-index:251660800;mso-position-horizontal-relative:page;mso-position-vertical-relative:page" coordsize="380,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">
                <v:shape id="AutoShape 403" o:spid="_x0000_s1037" style="position:absolute;width:380;height:380;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" adj="-11796480,,5400" path="m10800,21600c4835,21600,,16764,,10800,,4835,4835,,10800,v5964,,10800,4835,10800,10800c21600,16764,16764,21600,10800,21600xm10800,20801v5515,,10001,-4486,10001,-10001c20801,5285,16315,798,10800,798,5285,798,798,5285,798,10800v,5515,4487,10001,10002,10001e" stroked="f" strokeweight="1pt">
                  <v:stroke joinstyle="miter"/>
                  <v:formulas/>
                  <v:path arrowok="t" o:connecttype="custom" textboxrect="0,0,21600,21600"/>
                  <v:textbox inset="3pt,3pt,3pt,3pt">
                    <w:txbxContent>
                      <w:p w:rsidR="008F14FE" w:rsidRDefault="008F14FE" w:rsidP="008F14FE">
                        <w:pPr>
                          <w:pStyle w:val="FreeForm"/>
                          <w:keepLines/>
                          <w:jc w:val="center"/>
                          <w:rPr>
                            <w:rFonts w:ascii="Times New Roman" w:eastAsia="Times New Roman" w:hAnsi="Times New Roman"/>
                            <w:color w:val="auto"/>
                            <w:sz w:val="20"/>
                            <w:lang w:val="cs-CZ"/>
                          </w:rPr>
                        </w:pPr>
                      </w:p>
                    </w:txbxContent>
                  </v:textbox>
                </v:shape>
                <v:shape id="AutoShape 404" o:spid="_x0000_s1038" style="position:absolute;left:102;top:122;width:183;height:129;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" adj="-11796480,,5400" path="m21600,8234v-760,156,-1862,-7,-2447,-298c20367,7816,21188,7154,21505,6257v-438,322,-1797,675,-2546,339c18922,6386,18880,6184,18841,6002,18269,3484,16313,1456,14262,1700v165,-79,333,-155,503,-222c14989,1380,16314,1122,16106,562,15929,69,14311,933,14006,1047,14409,865,15074,555,15146,v-617,101,-1222,450,-1688,959c13626,741,13754,476,13781,191,12137,1452,11177,3989,10400,6454,9790,5745,9250,5185,8764,4874,7403,3999,5777,3086,3224,1947v-79,1015,418,2364,1846,3259c4760,5157,4194,5268,3742,5398v184,1161,787,2119,2418,2580c5414,8038,5027,8242,4679,8679v340,809,1170,1760,2659,1565c5679,11101,6662,12689,8010,12452,5710,15305,2083,15093,,12709v5438,8891,17261,5258,19021,-3307c20343,9415,21118,8853,21600,8234xm21600,8234e" stroked="f" strokeweight="1pt">
                  <v:stroke joinstyle="miter"/>
                  <v:formulas/>
                  <v:path arrowok="t" o:connecttype="custom" textboxrect="0,0,21600,21600"/>
                  <v:textbox inset="3pt,3pt,3pt,3pt">
                    <w:txbxContent>
                      <w:p w:rsidR="008F14FE" w:rsidRDefault="008F14FE" w:rsidP="008F14FE">
                        <w:pPr>
                          <w:pStyle w:val="FreeForm"/>
                          <w:keepLines/>
                          <w:jc w:val="center"/>
                          <w:rPr>
                            <w:rFonts w:ascii="Times New Roman" w:eastAsia="Times New Roman" w:hAnsi="Times New Roman"/>
                            <w:color w:val="auto"/>
                            <w:sz w:val="20"/>
                            <w:lang w:val="cs-CZ"/>
                          </w:rPr>
                        </w:pPr>
                      </w:p>
                    </w:txbxContent>
                  </v:textbox>
                </v:shape>
                <w10:wrap anchorx="page" anchory="page"/>
              </v:group>
            </w:pict>
          </mc:Fallback>
        </mc:AlternateContent>
      </w:r>
      <w:r>
        <w:rPr>
          <w:rFonts w:ascii="Arial"/>
          <w:b/>
          <w:bCs/>
          <w:noProof/>
          <w:color w:val="404040"/>
        </w:rPr>
        <mc:AlternateContent>
          <mc:Choice Requires="wpg">
            <w:drawing>
              <wp:anchor distT="0" distB="0" distL="114300" distR="114300" simplePos="0" relativeHeight="251659776" behindDoc="0" locked="0" layoutInCell="1" allowOverlap="1">
                <wp:simplePos x="0" y="0"/>
                <wp:positionH relativeFrom="page">
                  <wp:posOffset>547370</wp:posOffset>
                </wp:positionH>
                <wp:positionV relativeFrom="page">
                  <wp:posOffset>10300335</wp:posOffset>
                </wp:positionV>
                <wp:extent cx="241300" cy="241300"/>
                <wp:effectExtent l="4445" t="3810" r="1905" b="2540"/>
                <wp:wrapNone/>
                <wp:docPr id="3" name="Group 3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300" cy="241300"/>
                          <a:chOff x="0" y="0"/>
                          <a:chExt cx="380" cy="380"/>
                        </a:xfrm>
                      </wpg:grpSpPr>
                      <wps:wsp>
                        <wps:cNvPr id="4" name="AutoShape 400"/>
                        <wps:cNvSpPr>
                          <a:spLocks/>
                        </wps:cNvSpPr>
                        <wps:spPr bwMode="auto">
                          <a:xfrm>
                            <a:off x="0" y="0"/>
                            <a:ext cx="380" cy="380"/>
                          </a:xfrm>
                          <a:custGeom>
                            <a:avLst/>
                            <a:gdLst/>
                            <a:ahLst/>
                            <a:cxnLst/>
                            <a:rect l="0" t="0" r="r" b="b"/>
                            <a:pathLst>
                              <a:path w="21600" h="21600">
                                <a:moveTo>
                                  <a:pt x="10800" y="21600"/>
                                </a:moveTo>
                                <a:cubicBezTo>
                                  <a:pt x="4835" y="21600"/>
                                  <a:pt x="0" y="16765"/>
                                  <a:pt x="0" y="10800"/>
                                </a:cubicBezTo>
                                <a:cubicBezTo>
                                  <a:pt x="0" y="4835"/>
                                  <a:pt x="4835" y="0"/>
                                  <a:pt x="10800" y="0"/>
                                </a:cubicBezTo>
                                <a:cubicBezTo>
                                  <a:pt x="16765" y="0"/>
                                  <a:pt x="21600" y="4835"/>
                                  <a:pt x="21600" y="10800"/>
                                </a:cubicBezTo>
                                <a:cubicBezTo>
                                  <a:pt x="21600" y="16765"/>
                                  <a:pt x="16765" y="21600"/>
                                  <a:pt x="10800" y="21600"/>
                                </a:cubicBezTo>
                                <a:close/>
                                <a:moveTo>
                                  <a:pt x="10800" y="20802"/>
                                </a:moveTo>
                                <a:cubicBezTo>
                                  <a:pt x="16315" y="20802"/>
                                  <a:pt x="20802" y="16315"/>
                                  <a:pt x="20802" y="10800"/>
                                </a:cubicBezTo>
                                <a:cubicBezTo>
                                  <a:pt x="20802" y="5285"/>
                                  <a:pt x="16315" y="798"/>
                                  <a:pt x="10800" y="798"/>
                                </a:cubicBezTo>
                                <a:cubicBezTo>
                                  <a:pt x="5285" y="798"/>
                                  <a:pt x="799" y="5285"/>
                                  <a:pt x="799" y="10800"/>
                                </a:cubicBezTo>
                                <a:cubicBezTo>
                                  <a:pt x="799" y="16315"/>
                                  <a:pt x="5285" y="20802"/>
                                  <a:pt x="10800" y="20802"/>
                                </a:cubicBezTo>
                              </a:path>
                            </a:pathLst>
                          </a:cu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8F14FE" w:rsidRDefault="008F14FE" w:rsidP="008F14FE">
                              <w:pPr>
                                <w:pStyle w:val="FreeForm"/>
                                <w:keepLines/>
                                <w:jc w:val="center"/>
                                <w:rPr>
                                  <w:rFonts w:ascii="Times New Roman" w:eastAsia="Times New Roman" w:hAnsi="Times New Roman"/>
                                  <w:color w:val="auto"/>
                                  <w:sz w:val="20"/>
                                  <w:lang w:val="cs-CZ"/>
                                </w:rPr>
                              </w:pPr>
                            </w:p>
                          </w:txbxContent>
                        </wps:txbx>
                        <wps:bodyPr rot="0" vert="horz" wrap="square" lIns="38100" tIns="38100" rIns="38100" bIns="38100" anchor="t" anchorCtr="0" upright="1">
                          <a:noAutofit/>
                        </wps:bodyPr>
                      </wps:wsp>
                      <wps:wsp>
                        <wps:cNvPr id="5" name="AutoShape 401"/>
                        <wps:cNvSpPr>
                          <a:spLocks/>
                        </wps:cNvSpPr>
                        <wps:spPr bwMode="auto">
                          <a:xfrm>
                            <a:off x="163" y="122"/>
                            <a:ext cx="68" cy="129"/>
                          </a:xfrm>
                          <a:custGeom>
                            <a:avLst/>
                            <a:gdLst/>
                            <a:ahLst/>
                            <a:cxnLst/>
                            <a:rect l="0" t="0" r="r" b="b"/>
                            <a:pathLst>
                              <a:path w="21600" h="21600">
                                <a:moveTo>
                                  <a:pt x="14709" y="0"/>
                                </a:moveTo>
                                <a:cubicBezTo>
                                  <a:pt x="12255" y="0"/>
                                  <a:pt x="9879" y="214"/>
                                  <a:pt x="8275" y="643"/>
                                </a:cubicBezTo>
                                <a:cubicBezTo>
                                  <a:pt x="6671" y="1071"/>
                                  <a:pt x="5515" y="1829"/>
                                  <a:pt x="4916" y="2511"/>
                                </a:cubicBezTo>
                                <a:cubicBezTo>
                                  <a:pt x="4321" y="3193"/>
                                  <a:pt x="4019" y="4022"/>
                                  <a:pt x="4019" y="5405"/>
                                </a:cubicBezTo>
                                <a:lnTo>
                                  <a:pt x="4019" y="6767"/>
                                </a:lnTo>
                                <a:lnTo>
                                  <a:pt x="0" y="6767"/>
                                </a:lnTo>
                                <a:lnTo>
                                  <a:pt x="0" y="10210"/>
                                </a:lnTo>
                                <a:lnTo>
                                  <a:pt x="4019" y="10210"/>
                                </a:lnTo>
                                <a:lnTo>
                                  <a:pt x="4019" y="21600"/>
                                </a:lnTo>
                                <a:lnTo>
                                  <a:pt x="12611" y="21600"/>
                                </a:lnTo>
                                <a:lnTo>
                                  <a:pt x="12611" y="10209"/>
                                </a:lnTo>
                                <a:lnTo>
                                  <a:pt x="17969" y="10209"/>
                                </a:lnTo>
                                <a:lnTo>
                                  <a:pt x="19453" y="6766"/>
                                </a:lnTo>
                                <a:lnTo>
                                  <a:pt x="12609" y="6766"/>
                                </a:lnTo>
                                <a:lnTo>
                                  <a:pt x="12609" y="5483"/>
                                </a:lnTo>
                                <a:cubicBezTo>
                                  <a:pt x="12609" y="4646"/>
                                  <a:pt x="12887" y="4080"/>
                                  <a:pt x="13441" y="3786"/>
                                </a:cubicBezTo>
                                <a:cubicBezTo>
                                  <a:pt x="14000" y="3491"/>
                                  <a:pt x="15099" y="3268"/>
                                  <a:pt x="16380" y="3268"/>
                                </a:cubicBezTo>
                                <a:cubicBezTo>
                                  <a:pt x="17680" y="3268"/>
                                  <a:pt x="18722" y="3648"/>
                                  <a:pt x="20035" y="4066"/>
                                </a:cubicBezTo>
                                <a:lnTo>
                                  <a:pt x="21600" y="827"/>
                                </a:lnTo>
                                <a:cubicBezTo>
                                  <a:pt x="19194" y="457"/>
                                  <a:pt x="17223" y="0"/>
                                  <a:pt x="14709" y="0"/>
                                </a:cubicBezTo>
                                <a:close/>
                                <a:moveTo>
                                  <a:pt x="14709" y="0"/>
                                </a:moveTo>
                              </a:path>
                            </a:pathLst>
                          </a:cu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8F14FE" w:rsidRDefault="008F14FE" w:rsidP="008F14FE">
                              <w:pPr>
                                <w:pStyle w:val="FreeForm"/>
                                <w:keepLines/>
                                <w:jc w:val="center"/>
                                <w:rPr>
                                  <w:rFonts w:ascii="Times New Roman" w:eastAsia="Times New Roman" w:hAnsi="Times New Roman"/>
                                  <w:color w:val="auto"/>
                                  <w:sz w:val="20"/>
                                  <w:lang w:val="cs-CZ"/>
                                </w:rPr>
                              </w:pPr>
                            </w:p>
                          </w:txbxContent>
                        </wps:txbx>
                        <wps:bodyPr rot="0" vert="horz" wrap="square" lIns="38100" tIns="38100" rIns="38100" bIns="381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99" o:spid="_x0000_s1039" style="position:absolute;left:0;text-align:left;margin-left:43.1pt;margin-top:811.05pt;width:19pt;height:19pt;z-index:251659776;mso-position-horizontal-relative:page;mso-position-vertical-relative:page" coordsize="380,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">
                <v:shape id="AutoShape 400" o:spid="_x0000_s1040" style="position:absolute;width:380;height:380;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" adj="-11796480,,5400" path="m10800,21600c4835,21600,,16765,,10800,,4835,4835,,10800,v5965,,10800,4835,10800,10800c21600,16765,16765,21600,10800,21600xm10800,20802v5515,,10002,-4487,10002,-10002c20802,5285,16315,798,10800,798,5285,798,799,5285,799,10800v,5515,4486,10002,10001,10002e" stroked="f" strokeweight="1pt">
                  <v:stroke joinstyle="miter"/>
                  <v:formulas/>
                  <v:path arrowok="t" o:connecttype="custom" textboxrect="0,0,21600,21600"/>
                  <v:textbox inset="3pt,3pt,3pt,3pt">
                    <w:txbxContent>
                      <w:p w:rsidR="008F14FE" w:rsidRDefault="008F14FE" w:rsidP="008F14FE">
                        <w:pPr>
                          <w:pStyle w:val="FreeForm"/>
                          <w:keepLines/>
                          <w:jc w:val="center"/>
                          <w:rPr>
                            <w:rFonts w:ascii="Times New Roman" w:eastAsia="Times New Roman" w:hAnsi="Times New Roman"/>
                            <w:color w:val="auto"/>
                            <w:sz w:val="20"/>
                            <w:lang w:val="cs-CZ"/>
                          </w:rPr>
                        </w:pPr>
                      </w:p>
                    </w:txbxContent>
                  </v:textbox>
                </v:shape>
                <v:shape id="AutoShape 401" o:spid="_x0000_s1041" style="position:absolute;left:163;top:122;width:68;height:129;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" adj="-11796480,,5400" path="m14709,c12255,,9879,214,8275,643,6671,1071,5515,1829,4916,2511v-595,682,-897,1511,-897,2894l4019,6767,,6767r,3443l4019,10210r,11390l12611,21600r,-11391l17969,10209,19453,6766r-6844,l12609,5483v,-837,278,-1403,832,-1697c14000,3491,15099,3268,16380,3268v1300,,2342,380,3655,798l21600,827c19194,457,17223,,14709,xm14709,e" stroked="f" strokeweight="1pt">
                  <v:stroke joinstyle="miter"/>
                  <v:formulas/>
                  <v:path arrowok="t" o:connecttype="custom" textboxrect="0,0,21600,21600"/>
                  <v:textbox inset="3pt,3pt,3pt,3pt">
                    <w:txbxContent>
                      <w:p w:rsidR="008F14FE" w:rsidRDefault="008F14FE" w:rsidP="008F14FE">
                        <w:pPr>
                          <w:pStyle w:val="FreeForm"/>
                          <w:keepLines/>
                          <w:jc w:val="center"/>
                          <w:rPr>
                            <w:rFonts w:ascii="Times New Roman" w:eastAsia="Times New Roman" w:hAnsi="Times New Roman"/>
                            <w:color w:val="auto"/>
                            <w:sz w:val="20"/>
                            <w:lang w:val="cs-CZ"/>
                          </w:rPr>
                        </w:pPr>
                      </w:p>
                    </w:txbxContent>
                  </v:textbox>
                </v:shape>
                <w10:wrap anchorx="page" anchory="page"/>
              </v:group>
            </w:pict>
          </mc:Fallback>
        </mc:AlternateContent>
      </w:r>
      <w:r>
        <w:rPr>
          <w:rFonts w:ascii="Arial"/>
          <w:b/>
          <w:bCs/>
          <w:noProof/>
          <w:color w:val="404040"/>
        </w:rPr>
        <mc:AlternateContent>
          <mc:Choice Requires="wps">
            <w:drawing>
              <wp:anchor distT="0" distB="0" distL="114300" distR="114300" simplePos="0" relativeHeight="251658752" behindDoc="0" locked="0" layoutInCell="1" allowOverlap="1">
                <wp:simplePos x="0" y="0"/>
                <wp:positionH relativeFrom="page">
                  <wp:posOffset>828040</wp:posOffset>
                </wp:positionH>
                <wp:positionV relativeFrom="page">
                  <wp:posOffset>10330815</wp:posOffset>
                </wp:positionV>
                <wp:extent cx="3831590" cy="190500"/>
                <wp:effectExtent l="0" t="0" r="0" b="3810"/>
                <wp:wrapNone/>
                <wp:docPr id="2" name="Rectangle 3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3159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8F14FE" w:rsidRPr="00E31B2D" w:rsidRDefault="008F14FE" w:rsidP="008F14FE">
                            <w:pPr>
                              <w:pStyle w:val="FreeForm"/>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rPr>
                                <w:rFonts w:ascii="Arial" w:eastAsia="Times New Roman" w:hAnsi="Arial" w:cs="Arial"/>
                                <w:color w:val="FFFFFF"/>
                                <w:sz w:val="20"/>
                                <w:lang w:val="cs-CZ"/>
                              </w:rPr>
                            </w:pPr>
                            <w:r w:rsidRPr="00E31B2D">
                              <w:rPr>
                                <w:rFonts w:ascii="Arial" w:hAnsi="Arial" w:cs="Arial"/>
                                <w:color w:val="FFFFFF"/>
                                <w:sz w:val="20"/>
                                <w:lang w:val="cs-CZ"/>
                              </w:rPr>
                              <w:t xml:space="preserve">facebook: jennifer.smith       </w:t>
                            </w:r>
                            <w:r w:rsidR="00E31B2D">
                              <w:rPr>
                                <w:rFonts w:ascii="Arial" w:hAnsi="Arial" w:cs="Arial"/>
                                <w:color w:val="FFFFFF"/>
                                <w:sz w:val="20"/>
                                <w:lang w:val="cs-CZ"/>
                              </w:rPr>
                              <w:t xml:space="preserve">          </w:t>
                            </w:r>
                            <w:r w:rsidRPr="00E31B2D">
                              <w:rPr>
                                <w:rFonts w:ascii="Arial" w:hAnsi="Arial" w:cs="Arial"/>
                                <w:color w:val="FFFFFF"/>
                                <w:sz w:val="20"/>
                                <w:lang w:val="cs-CZ"/>
                              </w:rPr>
                              <w:t xml:space="preserve">    twitter</w:t>
                            </w:r>
                            <w:r w:rsidRPr="00E31B2D">
                              <w:rPr>
                                <w:color w:val="FFFFFF"/>
                                <w:sz w:val="20"/>
                                <w:lang w:val="cs-CZ"/>
                              </w:rPr>
                              <w:t>: jennifer.smith</w:t>
                            </w:r>
                          </w:p>
                          <w:p w:rsidR="008F14FE" w:rsidRPr="00F37E4B" w:rsidRDefault="008F14FE" w:rsidP="008F14FE">
                            <w:pPr>
                              <w:pStyle w:val="FreeForm"/>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rPr>
                                <w:rFonts w:ascii="Arial" w:eastAsia="Times New Roman" w:hAnsi="Arial" w:cs="Arial"/>
                                <w:color w:val="FFFFFF"/>
                                <w:sz w:val="20"/>
                                <w:lang w:val="cs-CZ"/>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8" o:spid="_x0000_s1042" style="position:absolute;left:0;text-align:left;margin-left:65.2pt;margin-top:813.45pt;width:301.7pt;height: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" filled="f" stroked="f" strokeweight="1pt">
                <v:path arrowok="t"/>
                <v:textbox inset="0,0,0,0">
                  <w:txbxContent>
                    <w:p w:rsidR="008F14FE" w:rsidRPr="00E31B2D" w:rsidRDefault="008F14FE" w:rsidP="008F14FE">
                      <w:pPr>
                        <w:pStyle w:val="FreeForm"/>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rPr>
                          <w:rFonts w:ascii="Arial" w:eastAsia="Times New Roman" w:hAnsi="Arial" w:cs="Arial"/>
                          <w:color w:val="FFFFFF"/>
                          <w:sz w:val="20"/>
                          <w:lang w:val="cs-CZ"/>
                        </w:rPr>
                      </w:pPr>
                      <w:r w:rsidRPr="00E31B2D">
                        <w:rPr>
                          <w:rFonts w:ascii="Arial" w:hAnsi="Arial" w:cs="Arial"/>
                          <w:color w:val="FFFFFF"/>
                          <w:sz w:val="20"/>
                          <w:lang w:val="cs-CZ"/>
                        </w:rPr>
                        <w:t xml:space="preserve">facebook: jennifer.smith       </w:t>
                      </w:r>
                      <w:r w:rsidR="00E31B2D">
                        <w:rPr>
                          <w:rFonts w:ascii="Arial" w:hAnsi="Arial" w:cs="Arial"/>
                          <w:color w:val="FFFFFF"/>
                          <w:sz w:val="20"/>
                          <w:lang w:val="cs-CZ"/>
                        </w:rPr>
                        <w:t xml:space="preserve">          </w:t>
                      </w:r>
                      <w:r w:rsidRPr="00E31B2D">
                        <w:rPr>
                          <w:rFonts w:ascii="Arial" w:hAnsi="Arial" w:cs="Arial"/>
                          <w:color w:val="FFFFFF"/>
                          <w:sz w:val="20"/>
                          <w:lang w:val="cs-CZ"/>
                        </w:rPr>
                        <w:t xml:space="preserve">    twitter</w:t>
                      </w:r>
                      <w:r w:rsidRPr="00E31B2D">
                        <w:rPr>
                          <w:color w:val="FFFFFF"/>
                          <w:sz w:val="20"/>
                          <w:lang w:val="cs-CZ"/>
                        </w:rPr>
                        <w:t>: jennifer.smith</w:t>
                      </w:r>
                    </w:p>
                    <w:p w:rsidR="008F14FE" w:rsidRPr="00F37E4B" w:rsidRDefault="008F14FE" w:rsidP="008F14FE">
                      <w:pPr>
                        <w:pStyle w:val="FreeForm"/>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rPr>
                          <w:rFonts w:ascii="Arial" w:eastAsia="Times New Roman" w:hAnsi="Arial" w:cs="Arial"/>
                          <w:color w:val="FFFFFF"/>
                          <w:sz w:val="20"/>
                          <w:lang w:val="cs-CZ"/>
                        </w:rPr>
                      </w:pPr>
                    </w:p>
                  </w:txbxContent>
                </v:textbox>
                <w10:wrap anchorx="page" anchory="page"/>
              </v:rect>
            </w:pict>
          </mc:Fallback>
        </mc:AlternateContent>
      </w:r>
      <w:r>
        <w:rPr>
          <w:noProof/>
          <w:lang w:val="en-GB" w:eastAsia="en-GB"/>
        </w:rPr>
        <mc:AlternateContent>
          <mc:Choice Requires="wps">
            <w:drawing>
              <wp:anchor distT="0" distB="0" distL="114300" distR="114300" simplePos="0" relativeHeight="251657728" behindDoc="1" locked="1" layoutInCell="1" allowOverlap="1">
                <wp:simplePos x="0" y="0"/>
                <wp:positionH relativeFrom="column">
                  <wp:posOffset>-521335</wp:posOffset>
                </wp:positionH>
                <wp:positionV relativeFrom="page">
                  <wp:posOffset>10171430</wp:posOffset>
                </wp:positionV>
                <wp:extent cx="7653020" cy="540385"/>
                <wp:effectExtent l="0" t="0" r="0" b="3810"/>
                <wp:wrapNone/>
                <wp:docPr id="1" name="Rectangle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3020" cy="540385"/>
                        </a:xfrm>
                        <a:prstGeom prst="rect">
                          <a:avLst/>
                        </a:prstGeom>
                        <a:solidFill>
                          <a:srgbClr val="C3B92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D76D1A" id="Rectangle 394" o:spid="_x0000_s1026" style="position:absolute;margin-left:-41.05pt;margin-top:800.9pt;width:602.6pt;height:42.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" fillcolor="#c3b923" stroked="f">
                <w10:wrap anchory="page"/>
                <w10:anchorlock/>
              </v:rect>
            </w:pict>
          </mc:Fallback>
        </mc:AlternateContent>
      </w:r>
    </w:p>
    <w:sectPr w:rsidR="00190B49" w:rsidRPr="0042771D" w:rsidSect="0042771D">
      <w:pgSz w:w="12240" w:h="15840" w:code="1"/>
      <w:pgMar w:top="720" w:right="0" w:bottom="720" w:left="70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7DFA" w:rsidRDefault="00AD7DFA" w:rsidP="000C38B0">
      <w:r>
        <w:separator/>
      </w:r>
    </w:p>
  </w:endnote>
  <w:endnote w:type="continuationSeparator" w:id="0">
    <w:p w:rsidR="00AD7DFA" w:rsidRDefault="00AD7DFA" w:rsidP="000C3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badi">
    <w:altName w:val="Abadi"/>
    <w:charset w:val="00"/>
    <w:family w:val="swiss"/>
    <w:pitch w:val="variable"/>
    <w:sig w:usb0="8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7DFA" w:rsidRDefault="00AD7DFA" w:rsidP="000C38B0">
      <w:r>
        <w:separator/>
      </w:r>
    </w:p>
  </w:footnote>
  <w:footnote w:type="continuationSeparator" w:id="0">
    <w:p w:rsidR="00AD7DFA" w:rsidRDefault="00AD7DFA" w:rsidP="000C38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284"/>
        </w:tabs>
        <w:ind w:left="284" w:hanging="284"/>
      </w:pPr>
      <w:rPr>
        <w:rFonts w:ascii="Wingdings" w:hAnsi="Wingdings"/>
        <w:sz w:val="12"/>
      </w:rPr>
    </w:lvl>
  </w:abstractNum>
  <w:abstractNum w:abstractNumId="1"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Wingdings" w:hAnsi="Wingdings"/>
        <w:sz w:val="12"/>
      </w:rPr>
    </w:lvl>
  </w:abstractNum>
  <w:abstractNum w:abstractNumId="2" w15:restartNumberingAfterBreak="0">
    <w:nsid w:val="00000004"/>
    <w:multiLevelType w:val="singleLevel"/>
    <w:tmpl w:val="00000004"/>
    <w:name w:val="WW8Num4"/>
    <w:lvl w:ilvl="0">
      <w:start w:val="1"/>
      <w:numFmt w:val="bullet"/>
      <w:lvlText w:val=""/>
      <w:lvlJc w:val="left"/>
      <w:pPr>
        <w:tabs>
          <w:tab w:val="num" w:pos="710"/>
        </w:tabs>
        <w:ind w:left="710" w:hanging="284"/>
      </w:pPr>
      <w:rPr>
        <w:rFonts w:ascii="Wingdings" w:hAnsi="Wingdings"/>
        <w:sz w:val="12"/>
        <w:szCs w:val="12"/>
      </w:rPr>
    </w:lvl>
  </w:abstractNum>
  <w:abstractNum w:abstractNumId="3" w15:restartNumberingAfterBreak="0">
    <w:nsid w:val="0A9A572B"/>
    <w:multiLevelType w:val="hybridMultilevel"/>
    <w:tmpl w:val="859AC394"/>
    <w:lvl w:ilvl="0" w:tplc="8BB41492">
      <w:start w:val="1"/>
      <w:numFmt w:val="bullet"/>
      <w:lvlText w:val=""/>
      <w:lvlJc w:val="left"/>
      <w:pPr>
        <w:tabs>
          <w:tab w:val="num" w:pos="720"/>
        </w:tabs>
        <w:ind w:left="720" w:hanging="360"/>
      </w:pPr>
      <w:rPr>
        <w:rFonts w:ascii="Wingdings" w:hAnsi="Wingdings" w:hint="default"/>
        <w:b/>
        <w:i w:val="0"/>
        <w:color w:val="A6A6A6"/>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4D3B1E"/>
    <w:multiLevelType w:val="hybridMultilevel"/>
    <w:tmpl w:val="627ED7B8"/>
    <w:lvl w:ilvl="0" w:tplc="E10E89EC">
      <w:start w:val="1"/>
      <w:numFmt w:val="bullet"/>
      <w:lvlText w:val=""/>
      <w:lvlJc w:val="left"/>
      <w:pPr>
        <w:tabs>
          <w:tab w:val="num" w:pos="288"/>
        </w:tabs>
        <w:ind w:left="288" w:hanging="288"/>
      </w:pPr>
      <w:rPr>
        <w:rFonts w:ascii="Symbol" w:hAnsi="Symbol" w:hint="default"/>
        <w:color w:val="FFB60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EE3487"/>
    <w:multiLevelType w:val="hybridMultilevel"/>
    <w:tmpl w:val="D11E2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17A32"/>
    <w:multiLevelType w:val="hybridMultilevel"/>
    <w:tmpl w:val="414464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E71EA0"/>
    <w:multiLevelType w:val="hybridMultilevel"/>
    <w:tmpl w:val="A22E6486"/>
    <w:lvl w:ilvl="0" w:tplc="01C66F46">
      <w:start w:val="1"/>
      <w:numFmt w:val="bullet"/>
      <w:lvlText w:val=""/>
      <w:lvlJc w:val="left"/>
      <w:pPr>
        <w:tabs>
          <w:tab w:val="num" w:pos="288"/>
        </w:tabs>
        <w:ind w:left="288" w:hanging="288"/>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384C5F"/>
    <w:multiLevelType w:val="multilevel"/>
    <w:tmpl w:val="6E7ABEAA"/>
    <w:lvl w:ilvl="0">
      <w:start w:val="1"/>
      <w:numFmt w:val="bullet"/>
      <w:lvlText w:val=""/>
      <w:lvlJc w:val="left"/>
      <w:pPr>
        <w:tabs>
          <w:tab w:val="num" w:pos="288"/>
        </w:tabs>
        <w:ind w:left="288" w:hanging="288"/>
      </w:pPr>
      <w:rPr>
        <w:rFonts w:ascii="Wingdings" w:hAnsi="Wingdings" w:hint="default"/>
        <w:b w:val="0"/>
        <w:i w:val="0"/>
        <w:color w:val="1092CE"/>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D254A6"/>
    <w:multiLevelType w:val="hybridMultilevel"/>
    <w:tmpl w:val="474809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254CBB"/>
    <w:multiLevelType w:val="hybridMultilevel"/>
    <w:tmpl w:val="BE08DF8E"/>
    <w:lvl w:ilvl="0" w:tplc="DB0CE908">
      <w:start w:val="1"/>
      <w:numFmt w:val="bullet"/>
      <w:lvlText w:val=""/>
      <w:lvlJc w:val="left"/>
      <w:pPr>
        <w:ind w:left="928" w:hanging="360"/>
      </w:pPr>
      <w:rPr>
        <w:rFonts w:ascii="Wingdings" w:hAnsi="Wingdings" w:hint="default"/>
        <w:b w:val="0"/>
        <w:i w:val="0"/>
        <w:color w:val="49850D"/>
        <w:sz w:val="28"/>
        <w:szCs w:val="28"/>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2C6A2540"/>
    <w:multiLevelType w:val="hybridMultilevel"/>
    <w:tmpl w:val="784437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0D0CF0"/>
    <w:multiLevelType w:val="hybridMultilevel"/>
    <w:tmpl w:val="107812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2477B4C"/>
    <w:multiLevelType w:val="hybridMultilevel"/>
    <w:tmpl w:val="AF6E7E20"/>
    <w:lvl w:ilvl="0" w:tplc="E408A47C">
      <w:start w:val="1"/>
      <w:numFmt w:val="bullet"/>
      <w:lvlText w:val=""/>
      <w:lvlJc w:val="left"/>
      <w:pPr>
        <w:tabs>
          <w:tab w:val="num" w:pos="288"/>
        </w:tabs>
        <w:ind w:left="288" w:hanging="288"/>
      </w:pPr>
      <w:rPr>
        <w:rFonts w:ascii="Wingdings" w:hAnsi="Wingdings" w:hint="default"/>
        <w:b w:val="0"/>
        <w:i w:val="0"/>
        <w:color w:val="1092CE"/>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D14645"/>
    <w:multiLevelType w:val="hybridMultilevel"/>
    <w:tmpl w:val="1AF0E1CC"/>
    <w:lvl w:ilvl="0" w:tplc="4558B2EC">
      <w:start w:val="1"/>
      <w:numFmt w:val="bullet"/>
      <w:lvlText w:val=""/>
      <w:lvlJc w:val="left"/>
      <w:pPr>
        <w:tabs>
          <w:tab w:val="num" w:pos="720"/>
        </w:tabs>
        <w:ind w:left="720" w:hanging="360"/>
      </w:pPr>
      <w:rPr>
        <w:rFonts w:ascii="Symbol" w:hAnsi="Symbol" w:hint="default"/>
        <w:color w:val="4F3A1D"/>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0E5F35"/>
    <w:multiLevelType w:val="hybridMultilevel"/>
    <w:tmpl w:val="6E7ABEAA"/>
    <w:lvl w:ilvl="0" w:tplc="741262E0">
      <w:start w:val="1"/>
      <w:numFmt w:val="bullet"/>
      <w:lvlText w:val=""/>
      <w:lvlJc w:val="left"/>
      <w:pPr>
        <w:tabs>
          <w:tab w:val="num" w:pos="288"/>
        </w:tabs>
        <w:ind w:left="288" w:hanging="288"/>
      </w:pPr>
      <w:rPr>
        <w:rFonts w:ascii="Wingdings" w:hAnsi="Wingdings" w:hint="default"/>
        <w:b w:val="0"/>
        <w:i w:val="0"/>
        <w:color w:val="1092CE"/>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EC60BE"/>
    <w:multiLevelType w:val="hybridMultilevel"/>
    <w:tmpl w:val="25C697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BB0351"/>
    <w:multiLevelType w:val="hybridMultilevel"/>
    <w:tmpl w:val="CB3C374C"/>
    <w:lvl w:ilvl="0" w:tplc="A6E67728">
      <w:start w:val="1"/>
      <w:numFmt w:val="bullet"/>
      <w:lvlText w:val=""/>
      <w:lvlJc w:val="left"/>
      <w:pPr>
        <w:tabs>
          <w:tab w:val="num" w:pos="288"/>
        </w:tabs>
        <w:ind w:left="288" w:hanging="288"/>
      </w:pPr>
      <w:rPr>
        <w:rFonts w:ascii="Wingdings" w:hAnsi="Wingdings" w:hint="default"/>
        <w:b w:val="0"/>
        <w:i w:val="0"/>
        <w:color w:val="1092CE"/>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6C06EC"/>
    <w:multiLevelType w:val="hybridMultilevel"/>
    <w:tmpl w:val="7698FE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9E1F20"/>
    <w:multiLevelType w:val="multilevel"/>
    <w:tmpl w:val="AF6E7E20"/>
    <w:lvl w:ilvl="0">
      <w:start w:val="1"/>
      <w:numFmt w:val="bullet"/>
      <w:lvlText w:val=""/>
      <w:lvlJc w:val="left"/>
      <w:pPr>
        <w:tabs>
          <w:tab w:val="num" w:pos="288"/>
        </w:tabs>
        <w:ind w:left="288" w:hanging="288"/>
      </w:pPr>
      <w:rPr>
        <w:rFonts w:ascii="Wingdings" w:hAnsi="Wingdings" w:hint="default"/>
        <w:b w:val="0"/>
        <w:i w:val="0"/>
        <w:color w:val="1092CE"/>
        <w:sz w:val="28"/>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9B3317"/>
    <w:multiLevelType w:val="multilevel"/>
    <w:tmpl w:val="CB3C374C"/>
    <w:lvl w:ilvl="0">
      <w:start w:val="1"/>
      <w:numFmt w:val="bullet"/>
      <w:lvlText w:val=""/>
      <w:lvlJc w:val="left"/>
      <w:pPr>
        <w:tabs>
          <w:tab w:val="num" w:pos="288"/>
        </w:tabs>
        <w:ind w:left="288" w:hanging="288"/>
      </w:pPr>
      <w:rPr>
        <w:rFonts w:ascii="Wingdings" w:hAnsi="Wingdings" w:hint="default"/>
        <w:b w:val="0"/>
        <w:i w:val="0"/>
        <w:color w:val="1092CE"/>
        <w:sz w:val="28"/>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CF0E77"/>
    <w:multiLevelType w:val="hybridMultilevel"/>
    <w:tmpl w:val="38661C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2C636B"/>
    <w:multiLevelType w:val="multilevel"/>
    <w:tmpl w:val="627ED7B8"/>
    <w:lvl w:ilvl="0">
      <w:start w:val="1"/>
      <w:numFmt w:val="bullet"/>
      <w:lvlText w:val=""/>
      <w:lvlJc w:val="left"/>
      <w:pPr>
        <w:tabs>
          <w:tab w:val="num" w:pos="288"/>
        </w:tabs>
        <w:ind w:left="288" w:hanging="288"/>
      </w:pPr>
      <w:rPr>
        <w:rFonts w:ascii="Symbol" w:hAnsi="Symbol" w:hint="default"/>
        <w:color w:val="FFB60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662C1C"/>
    <w:multiLevelType w:val="hybridMultilevel"/>
    <w:tmpl w:val="09FC41B8"/>
    <w:lvl w:ilvl="0" w:tplc="94005818">
      <w:start w:val="1"/>
      <w:numFmt w:val="decimal"/>
      <w:lvlText w:val="%1."/>
      <w:lvlJc w:val="left"/>
      <w:pPr>
        <w:tabs>
          <w:tab w:val="num" w:pos="1080"/>
        </w:tabs>
        <w:ind w:left="1080" w:hanging="360"/>
      </w:pPr>
    </w:lvl>
    <w:lvl w:ilvl="1" w:tplc="AC4430F0">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AC019E9"/>
    <w:multiLevelType w:val="hybridMultilevel"/>
    <w:tmpl w:val="AE36D0EC"/>
    <w:lvl w:ilvl="0" w:tplc="72687D94">
      <w:start w:val="1"/>
      <w:numFmt w:val="bullet"/>
      <w:lvlText w:val=""/>
      <w:lvlJc w:val="left"/>
      <w:pPr>
        <w:ind w:left="720" w:hanging="360"/>
      </w:pPr>
      <w:rPr>
        <w:rFonts w:ascii="Symbol" w:hAnsi="Symbol" w:hint="default"/>
        <w:color w:val="A8A8A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313796E"/>
    <w:multiLevelType w:val="hybridMultilevel"/>
    <w:tmpl w:val="3618945C"/>
    <w:lvl w:ilvl="0" w:tplc="0D024AFA">
      <w:start w:val="1"/>
      <w:numFmt w:val="bullet"/>
      <w:lvlText w:val=""/>
      <w:lvlJc w:val="left"/>
      <w:pPr>
        <w:ind w:left="1069" w:hanging="360"/>
      </w:pPr>
      <w:rPr>
        <w:rFonts w:ascii="Symbol" w:hAnsi="Symbol" w:hint="default"/>
        <w:sz w:val="24"/>
        <w:szCs w:val="24"/>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74384F82"/>
    <w:multiLevelType w:val="hybridMultilevel"/>
    <w:tmpl w:val="F110A1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3"/>
  </w:num>
  <w:num w:numId="2">
    <w:abstractNumId w:val="23"/>
  </w:num>
  <w:num w:numId="3">
    <w:abstractNumId w:val="14"/>
  </w:num>
  <w:num w:numId="4">
    <w:abstractNumId w:val="4"/>
  </w:num>
  <w:num w:numId="5">
    <w:abstractNumId w:val="22"/>
  </w:num>
  <w:num w:numId="6">
    <w:abstractNumId w:val="17"/>
  </w:num>
  <w:num w:numId="7">
    <w:abstractNumId w:val="20"/>
  </w:num>
  <w:num w:numId="8">
    <w:abstractNumId w:val="13"/>
  </w:num>
  <w:num w:numId="9">
    <w:abstractNumId w:val="19"/>
  </w:num>
  <w:num w:numId="10">
    <w:abstractNumId w:val="15"/>
  </w:num>
  <w:num w:numId="11">
    <w:abstractNumId w:val="8"/>
  </w:num>
  <w:num w:numId="12">
    <w:abstractNumId w:val="7"/>
  </w:num>
  <w:num w:numId="13">
    <w:abstractNumId w:val="10"/>
  </w:num>
  <w:num w:numId="14">
    <w:abstractNumId w:val="3"/>
  </w:num>
  <w:num w:numId="15">
    <w:abstractNumId w:val="25"/>
  </w:num>
  <w:num w:numId="16">
    <w:abstractNumId w:val="24"/>
  </w:num>
  <w:num w:numId="17">
    <w:abstractNumId w:val="12"/>
  </w:num>
  <w:num w:numId="18">
    <w:abstractNumId w:val="6"/>
  </w:num>
  <w:num w:numId="19">
    <w:abstractNumId w:val="9"/>
  </w:num>
  <w:num w:numId="20">
    <w:abstractNumId w:val="26"/>
  </w:num>
  <w:num w:numId="21">
    <w:abstractNumId w:val="1"/>
  </w:num>
  <w:num w:numId="22">
    <w:abstractNumId w:val="0"/>
  </w:num>
  <w:num w:numId="23">
    <w:abstractNumId w:val="2"/>
  </w:num>
  <w:num w:numId="24">
    <w:abstractNumId w:val="16"/>
  </w:num>
  <w:num w:numId="25">
    <w:abstractNumId w:val="21"/>
  </w:num>
  <w:num w:numId="26">
    <w:abstractNumId w:val="5"/>
  </w:num>
  <w:num w:numId="27">
    <w:abstractNumId w:val="18"/>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o:colormru v:ext="edit" colors="#e9ece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A32"/>
    <w:rsid w:val="00004102"/>
    <w:rsid w:val="0001187F"/>
    <w:rsid w:val="0002374E"/>
    <w:rsid w:val="00032FA6"/>
    <w:rsid w:val="000370A8"/>
    <w:rsid w:val="00042906"/>
    <w:rsid w:val="0004667E"/>
    <w:rsid w:val="000473B7"/>
    <w:rsid w:val="00051CE7"/>
    <w:rsid w:val="00053E08"/>
    <w:rsid w:val="00063914"/>
    <w:rsid w:val="00071652"/>
    <w:rsid w:val="000719DC"/>
    <w:rsid w:val="00071A32"/>
    <w:rsid w:val="00076F3C"/>
    <w:rsid w:val="00092DBA"/>
    <w:rsid w:val="00094928"/>
    <w:rsid w:val="000A16C1"/>
    <w:rsid w:val="000A7AD1"/>
    <w:rsid w:val="000B102C"/>
    <w:rsid w:val="000B3ACB"/>
    <w:rsid w:val="000C38B0"/>
    <w:rsid w:val="000C3EAA"/>
    <w:rsid w:val="000F0719"/>
    <w:rsid w:val="000F12C5"/>
    <w:rsid w:val="000F2CD8"/>
    <w:rsid w:val="000F5B85"/>
    <w:rsid w:val="00101300"/>
    <w:rsid w:val="00101AC7"/>
    <w:rsid w:val="0010222E"/>
    <w:rsid w:val="0012183D"/>
    <w:rsid w:val="0012326B"/>
    <w:rsid w:val="0013262A"/>
    <w:rsid w:val="00135A72"/>
    <w:rsid w:val="00155A71"/>
    <w:rsid w:val="0015610C"/>
    <w:rsid w:val="001628BB"/>
    <w:rsid w:val="001632CA"/>
    <w:rsid w:val="00167935"/>
    <w:rsid w:val="00176372"/>
    <w:rsid w:val="0018099F"/>
    <w:rsid w:val="00181D8B"/>
    <w:rsid w:val="00184682"/>
    <w:rsid w:val="00190B49"/>
    <w:rsid w:val="00191742"/>
    <w:rsid w:val="00195B22"/>
    <w:rsid w:val="001A6A22"/>
    <w:rsid w:val="001A6FC7"/>
    <w:rsid w:val="001B79A9"/>
    <w:rsid w:val="001D0172"/>
    <w:rsid w:val="001E63C8"/>
    <w:rsid w:val="001F06FE"/>
    <w:rsid w:val="002126EA"/>
    <w:rsid w:val="00213F05"/>
    <w:rsid w:val="002163AB"/>
    <w:rsid w:val="00217D5B"/>
    <w:rsid w:val="00236BDC"/>
    <w:rsid w:val="00240283"/>
    <w:rsid w:val="00262E01"/>
    <w:rsid w:val="00264373"/>
    <w:rsid w:val="0026675D"/>
    <w:rsid w:val="0027737C"/>
    <w:rsid w:val="00281529"/>
    <w:rsid w:val="00282E9E"/>
    <w:rsid w:val="00284434"/>
    <w:rsid w:val="00296656"/>
    <w:rsid w:val="002A27EC"/>
    <w:rsid w:val="002A7A4D"/>
    <w:rsid w:val="002B3EC4"/>
    <w:rsid w:val="002B490F"/>
    <w:rsid w:val="002B52BA"/>
    <w:rsid w:val="002C0176"/>
    <w:rsid w:val="002C399A"/>
    <w:rsid w:val="002D060B"/>
    <w:rsid w:val="002D5DEE"/>
    <w:rsid w:val="002D7285"/>
    <w:rsid w:val="002E3228"/>
    <w:rsid w:val="002F0C08"/>
    <w:rsid w:val="002F1983"/>
    <w:rsid w:val="002F1A4C"/>
    <w:rsid w:val="00306056"/>
    <w:rsid w:val="00311C85"/>
    <w:rsid w:val="0032396E"/>
    <w:rsid w:val="003247D7"/>
    <w:rsid w:val="0033177B"/>
    <w:rsid w:val="00341A85"/>
    <w:rsid w:val="00344CA9"/>
    <w:rsid w:val="00347034"/>
    <w:rsid w:val="00363C04"/>
    <w:rsid w:val="00371753"/>
    <w:rsid w:val="00374445"/>
    <w:rsid w:val="00375EF2"/>
    <w:rsid w:val="00377EFD"/>
    <w:rsid w:val="00382655"/>
    <w:rsid w:val="003832D2"/>
    <w:rsid w:val="00396432"/>
    <w:rsid w:val="003A0D5F"/>
    <w:rsid w:val="003B0496"/>
    <w:rsid w:val="003B673E"/>
    <w:rsid w:val="003C0E10"/>
    <w:rsid w:val="003C0FB4"/>
    <w:rsid w:val="003C61DF"/>
    <w:rsid w:val="003D08A8"/>
    <w:rsid w:val="003D3F7E"/>
    <w:rsid w:val="003E1F1C"/>
    <w:rsid w:val="003E5F1E"/>
    <w:rsid w:val="003F7188"/>
    <w:rsid w:val="00403B98"/>
    <w:rsid w:val="0040525D"/>
    <w:rsid w:val="00406070"/>
    <w:rsid w:val="0041000A"/>
    <w:rsid w:val="00414F9F"/>
    <w:rsid w:val="0042671F"/>
    <w:rsid w:val="0042771D"/>
    <w:rsid w:val="00431C92"/>
    <w:rsid w:val="00431EDC"/>
    <w:rsid w:val="00432BED"/>
    <w:rsid w:val="00432DE8"/>
    <w:rsid w:val="00433A37"/>
    <w:rsid w:val="00434159"/>
    <w:rsid w:val="004355A9"/>
    <w:rsid w:val="00452556"/>
    <w:rsid w:val="00452FA6"/>
    <w:rsid w:val="00456121"/>
    <w:rsid w:val="00456E9D"/>
    <w:rsid w:val="00473181"/>
    <w:rsid w:val="00474231"/>
    <w:rsid w:val="0048525C"/>
    <w:rsid w:val="004B2BC9"/>
    <w:rsid w:val="004B360E"/>
    <w:rsid w:val="004E2417"/>
    <w:rsid w:val="004F459A"/>
    <w:rsid w:val="005036EF"/>
    <w:rsid w:val="00503A05"/>
    <w:rsid w:val="0051076C"/>
    <w:rsid w:val="00523223"/>
    <w:rsid w:val="00523825"/>
    <w:rsid w:val="005261B0"/>
    <w:rsid w:val="005321DC"/>
    <w:rsid w:val="00532EC1"/>
    <w:rsid w:val="00547941"/>
    <w:rsid w:val="00555ED9"/>
    <w:rsid w:val="00557D5B"/>
    <w:rsid w:val="00563C67"/>
    <w:rsid w:val="005655AC"/>
    <w:rsid w:val="00582DFB"/>
    <w:rsid w:val="005974F6"/>
    <w:rsid w:val="00597D58"/>
    <w:rsid w:val="005A300C"/>
    <w:rsid w:val="005A5762"/>
    <w:rsid w:val="005B3408"/>
    <w:rsid w:val="005B79CC"/>
    <w:rsid w:val="005C3730"/>
    <w:rsid w:val="005D0715"/>
    <w:rsid w:val="005D641C"/>
    <w:rsid w:val="005E1347"/>
    <w:rsid w:val="005E160F"/>
    <w:rsid w:val="005E1E5B"/>
    <w:rsid w:val="005E5B70"/>
    <w:rsid w:val="005E727A"/>
    <w:rsid w:val="006052C3"/>
    <w:rsid w:val="0060533E"/>
    <w:rsid w:val="00606327"/>
    <w:rsid w:val="00607356"/>
    <w:rsid w:val="0060799B"/>
    <w:rsid w:val="00610A6B"/>
    <w:rsid w:val="00614DFC"/>
    <w:rsid w:val="0061799A"/>
    <w:rsid w:val="0063443A"/>
    <w:rsid w:val="00644219"/>
    <w:rsid w:val="00644935"/>
    <w:rsid w:val="00654FC5"/>
    <w:rsid w:val="00670416"/>
    <w:rsid w:val="0068400E"/>
    <w:rsid w:val="00685EC3"/>
    <w:rsid w:val="006869FB"/>
    <w:rsid w:val="006918B4"/>
    <w:rsid w:val="006A380D"/>
    <w:rsid w:val="006B0D50"/>
    <w:rsid w:val="006B1D3A"/>
    <w:rsid w:val="006B2793"/>
    <w:rsid w:val="006B7116"/>
    <w:rsid w:val="006F09EC"/>
    <w:rsid w:val="006F2AB3"/>
    <w:rsid w:val="006F45FF"/>
    <w:rsid w:val="006F682B"/>
    <w:rsid w:val="007078F8"/>
    <w:rsid w:val="00707D98"/>
    <w:rsid w:val="00707EF4"/>
    <w:rsid w:val="00714732"/>
    <w:rsid w:val="0072238F"/>
    <w:rsid w:val="007237D9"/>
    <w:rsid w:val="007277C0"/>
    <w:rsid w:val="00732D26"/>
    <w:rsid w:val="00733C67"/>
    <w:rsid w:val="00737129"/>
    <w:rsid w:val="007421FC"/>
    <w:rsid w:val="00750EF2"/>
    <w:rsid w:val="00754CEA"/>
    <w:rsid w:val="0075686C"/>
    <w:rsid w:val="00764B10"/>
    <w:rsid w:val="00770EE5"/>
    <w:rsid w:val="007729E9"/>
    <w:rsid w:val="00772C82"/>
    <w:rsid w:val="00774BFE"/>
    <w:rsid w:val="00792CDD"/>
    <w:rsid w:val="007968BE"/>
    <w:rsid w:val="007A08DB"/>
    <w:rsid w:val="007A12BB"/>
    <w:rsid w:val="007B1704"/>
    <w:rsid w:val="007B7B3A"/>
    <w:rsid w:val="007D3176"/>
    <w:rsid w:val="007D72D5"/>
    <w:rsid w:val="007E606F"/>
    <w:rsid w:val="007F6D4E"/>
    <w:rsid w:val="00813F6C"/>
    <w:rsid w:val="00825D07"/>
    <w:rsid w:val="00830441"/>
    <w:rsid w:val="008530A3"/>
    <w:rsid w:val="00855200"/>
    <w:rsid w:val="00866BB7"/>
    <w:rsid w:val="00866C67"/>
    <w:rsid w:val="00872BE3"/>
    <w:rsid w:val="00884C55"/>
    <w:rsid w:val="0088670B"/>
    <w:rsid w:val="00892DA1"/>
    <w:rsid w:val="00895A33"/>
    <w:rsid w:val="00896013"/>
    <w:rsid w:val="008A0CBF"/>
    <w:rsid w:val="008B2D4C"/>
    <w:rsid w:val="008B5D0E"/>
    <w:rsid w:val="008D40E4"/>
    <w:rsid w:val="008D6D5C"/>
    <w:rsid w:val="008E0102"/>
    <w:rsid w:val="008E2A00"/>
    <w:rsid w:val="008E512C"/>
    <w:rsid w:val="008F14FE"/>
    <w:rsid w:val="008F30A0"/>
    <w:rsid w:val="008F4840"/>
    <w:rsid w:val="00905F58"/>
    <w:rsid w:val="009100E3"/>
    <w:rsid w:val="00922213"/>
    <w:rsid w:val="00923C4E"/>
    <w:rsid w:val="00927A36"/>
    <w:rsid w:val="009407B8"/>
    <w:rsid w:val="00940ED9"/>
    <w:rsid w:val="00943BDE"/>
    <w:rsid w:val="0094623B"/>
    <w:rsid w:val="00946DD7"/>
    <w:rsid w:val="009535FD"/>
    <w:rsid w:val="00953759"/>
    <w:rsid w:val="009678D2"/>
    <w:rsid w:val="009775D5"/>
    <w:rsid w:val="00982E8C"/>
    <w:rsid w:val="009A28F2"/>
    <w:rsid w:val="009A3146"/>
    <w:rsid w:val="009A35F2"/>
    <w:rsid w:val="009A3E91"/>
    <w:rsid w:val="009A7659"/>
    <w:rsid w:val="009B0320"/>
    <w:rsid w:val="009B2FAA"/>
    <w:rsid w:val="009B326B"/>
    <w:rsid w:val="009E0A86"/>
    <w:rsid w:val="009E7578"/>
    <w:rsid w:val="009F3723"/>
    <w:rsid w:val="00A01E3F"/>
    <w:rsid w:val="00A03F4A"/>
    <w:rsid w:val="00A0718D"/>
    <w:rsid w:val="00A202C6"/>
    <w:rsid w:val="00A241F7"/>
    <w:rsid w:val="00A318F7"/>
    <w:rsid w:val="00A34063"/>
    <w:rsid w:val="00A4013A"/>
    <w:rsid w:val="00A45189"/>
    <w:rsid w:val="00A52C16"/>
    <w:rsid w:val="00A53631"/>
    <w:rsid w:val="00A54E32"/>
    <w:rsid w:val="00A706AB"/>
    <w:rsid w:val="00A719DC"/>
    <w:rsid w:val="00A724A6"/>
    <w:rsid w:val="00A80944"/>
    <w:rsid w:val="00AA0238"/>
    <w:rsid w:val="00AA3BE0"/>
    <w:rsid w:val="00AA3EB9"/>
    <w:rsid w:val="00AA6AD7"/>
    <w:rsid w:val="00AB1F3C"/>
    <w:rsid w:val="00AB382D"/>
    <w:rsid w:val="00AB68D6"/>
    <w:rsid w:val="00AC4B64"/>
    <w:rsid w:val="00AD1100"/>
    <w:rsid w:val="00AD1E1C"/>
    <w:rsid w:val="00AD341E"/>
    <w:rsid w:val="00AD7DFA"/>
    <w:rsid w:val="00AE099F"/>
    <w:rsid w:val="00AE38CF"/>
    <w:rsid w:val="00AE4F6D"/>
    <w:rsid w:val="00AF54BD"/>
    <w:rsid w:val="00AF701F"/>
    <w:rsid w:val="00AF714E"/>
    <w:rsid w:val="00B01097"/>
    <w:rsid w:val="00B0304B"/>
    <w:rsid w:val="00B277C9"/>
    <w:rsid w:val="00B30401"/>
    <w:rsid w:val="00B41706"/>
    <w:rsid w:val="00B458F5"/>
    <w:rsid w:val="00B52F7A"/>
    <w:rsid w:val="00B53013"/>
    <w:rsid w:val="00B55FC3"/>
    <w:rsid w:val="00B61165"/>
    <w:rsid w:val="00B619D3"/>
    <w:rsid w:val="00B61CB5"/>
    <w:rsid w:val="00B66F11"/>
    <w:rsid w:val="00B76928"/>
    <w:rsid w:val="00B80AB6"/>
    <w:rsid w:val="00B8130C"/>
    <w:rsid w:val="00B833F2"/>
    <w:rsid w:val="00B83740"/>
    <w:rsid w:val="00BA146E"/>
    <w:rsid w:val="00BB71BD"/>
    <w:rsid w:val="00BC180E"/>
    <w:rsid w:val="00BC31CF"/>
    <w:rsid w:val="00BD5DF2"/>
    <w:rsid w:val="00BE3843"/>
    <w:rsid w:val="00C04BE8"/>
    <w:rsid w:val="00C408CC"/>
    <w:rsid w:val="00C43AB0"/>
    <w:rsid w:val="00C44B06"/>
    <w:rsid w:val="00C50400"/>
    <w:rsid w:val="00C565B3"/>
    <w:rsid w:val="00C607BE"/>
    <w:rsid w:val="00C6145A"/>
    <w:rsid w:val="00C61E9A"/>
    <w:rsid w:val="00C62B96"/>
    <w:rsid w:val="00C67928"/>
    <w:rsid w:val="00C92305"/>
    <w:rsid w:val="00C93116"/>
    <w:rsid w:val="00C971EA"/>
    <w:rsid w:val="00CA3D5D"/>
    <w:rsid w:val="00CA512B"/>
    <w:rsid w:val="00CA6064"/>
    <w:rsid w:val="00CB20A7"/>
    <w:rsid w:val="00CB6921"/>
    <w:rsid w:val="00CC060B"/>
    <w:rsid w:val="00CC5C40"/>
    <w:rsid w:val="00CD5CCB"/>
    <w:rsid w:val="00CD64F3"/>
    <w:rsid w:val="00CE1E64"/>
    <w:rsid w:val="00D03716"/>
    <w:rsid w:val="00D066B4"/>
    <w:rsid w:val="00D1004D"/>
    <w:rsid w:val="00D25F25"/>
    <w:rsid w:val="00D308C5"/>
    <w:rsid w:val="00D33BA6"/>
    <w:rsid w:val="00D42C9A"/>
    <w:rsid w:val="00D45281"/>
    <w:rsid w:val="00D462A2"/>
    <w:rsid w:val="00D46D77"/>
    <w:rsid w:val="00D51B85"/>
    <w:rsid w:val="00D60D99"/>
    <w:rsid w:val="00D66BC6"/>
    <w:rsid w:val="00D67E69"/>
    <w:rsid w:val="00D708E5"/>
    <w:rsid w:val="00D7529E"/>
    <w:rsid w:val="00DA234E"/>
    <w:rsid w:val="00DA3B39"/>
    <w:rsid w:val="00DB3232"/>
    <w:rsid w:val="00DB4B65"/>
    <w:rsid w:val="00DC11CD"/>
    <w:rsid w:val="00DC4721"/>
    <w:rsid w:val="00DE7C4C"/>
    <w:rsid w:val="00DF447B"/>
    <w:rsid w:val="00DF79F9"/>
    <w:rsid w:val="00E0066D"/>
    <w:rsid w:val="00E01464"/>
    <w:rsid w:val="00E04459"/>
    <w:rsid w:val="00E06327"/>
    <w:rsid w:val="00E0632B"/>
    <w:rsid w:val="00E21461"/>
    <w:rsid w:val="00E3192C"/>
    <w:rsid w:val="00E31B2D"/>
    <w:rsid w:val="00E4526A"/>
    <w:rsid w:val="00E455CB"/>
    <w:rsid w:val="00E53E51"/>
    <w:rsid w:val="00E53EA5"/>
    <w:rsid w:val="00E740B1"/>
    <w:rsid w:val="00E774E6"/>
    <w:rsid w:val="00E80CC5"/>
    <w:rsid w:val="00EA1758"/>
    <w:rsid w:val="00EC2584"/>
    <w:rsid w:val="00EC3A02"/>
    <w:rsid w:val="00EC76F1"/>
    <w:rsid w:val="00ED2FE3"/>
    <w:rsid w:val="00EE4562"/>
    <w:rsid w:val="00F1300E"/>
    <w:rsid w:val="00F25CCB"/>
    <w:rsid w:val="00F27CA8"/>
    <w:rsid w:val="00F32AEB"/>
    <w:rsid w:val="00F52FD8"/>
    <w:rsid w:val="00F604E0"/>
    <w:rsid w:val="00F63D8B"/>
    <w:rsid w:val="00F6402E"/>
    <w:rsid w:val="00F660FF"/>
    <w:rsid w:val="00F66679"/>
    <w:rsid w:val="00F73706"/>
    <w:rsid w:val="00F748E6"/>
    <w:rsid w:val="00F9199B"/>
    <w:rsid w:val="00FA3B8A"/>
    <w:rsid w:val="00FA776A"/>
    <w:rsid w:val="00FB6DDF"/>
    <w:rsid w:val="00FC7523"/>
    <w:rsid w:val="00FD0D51"/>
    <w:rsid w:val="00FD287C"/>
    <w:rsid w:val="00FD2A7C"/>
    <w:rsid w:val="00FD59CA"/>
    <w:rsid w:val="00FF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9ecef"/>
    </o:shapedefaults>
    <o:shapelayout v:ext="edit">
      <o:idmap v:ext="edit" data="1"/>
    </o:shapelayout>
  </w:shapeDefaults>
  <w:decimalSymbol w:val="."/>
  <w:listSeparator w:val=","/>
  <w15:chartTrackingRefBased/>
  <w15:docId w15:val="{E4C7AF7A-1C62-40C6-BCCB-C7076CCAE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E2A00"/>
    <w:rPr>
      <w:sz w:val="24"/>
      <w:szCs w:val="24"/>
    </w:rPr>
  </w:style>
  <w:style w:type="paragraph" w:styleId="Heading1">
    <w:name w:val="heading 1"/>
    <w:basedOn w:val="Normal"/>
    <w:next w:val="Normal"/>
    <w:qFormat/>
    <w:rsid w:val="008E2A00"/>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A00"/>
    <w:pPr>
      <w:keepNext/>
      <w:outlineLvl w:val="1"/>
    </w:pPr>
    <w:rPr>
      <w:b/>
      <w:bCs/>
      <w:i/>
      <w:iCs/>
    </w:rPr>
  </w:style>
  <w:style w:type="paragraph" w:styleId="Heading4">
    <w:name w:val="heading 4"/>
    <w:basedOn w:val="Normal"/>
    <w:next w:val="Normal"/>
    <w:qFormat/>
    <w:rsid w:val="008E2A00"/>
    <w:pPr>
      <w:keepNext/>
      <w:spacing w:before="240" w:after="60"/>
      <w:outlineLvl w:val="3"/>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8E2A00"/>
    <w:rPr>
      <w:sz w:val="16"/>
      <w:szCs w:val="16"/>
    </w:rPr>
  </w:style>
  <w:style w:type="character" w:styleId="FootnoteReference">
    <w:name w:val="footnote reference"/>
    <w:semiHidden/>
    <w:rsid w:val="008E2A00"/>
    <w:rPr>
      <w:vertAlign w:val="superscript"/>
    </w:rPr>
  </w:style>
  <w:style w:type="table" w:styleId="TableGrid">
    <w:name w:val="Table Grid"/>
    <w:basedOn w:val="TableNormal"/>
    <w:uiPriority w:val="59"/>
    <w:rsid w:val="008E2A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E2A00"/>
    <w:rPr>
      <w:rFonts w:ascii="Tahoma" w:hAnsi="Tahoma" w:cs="Tahoma"/>
      <w:sz w:val="16"/>
      <w:szCs w:val="16"/>
    </w:rPr>
  </w:style>
  <w:style w:type="paragraph" w:styleId="CommentText">
    <w:name w:val="annotation text"/>
    <w:basedOn w:val="Normal"/>
    <w:semiHidden/>
    <w:rsid w:val="008E2A00"/>
    <w:rPr>
      <w:sz w:val="20"/>
      <w:szCs w:val="20"/>
    </w:rPr>
  </w:style>
  <w:style w:type="paragraph" w:styleId="CommentSubject">
    <w:name w:val="annotation subject"/>
    <w:basedOn w:val="CommentText"/>
    <w:next w:val="CommentText"/>
    <w:semiHidden/>
    <w:rsid w:val="008E2A00"/>
    <w:rPr>
      <w:b/>
      <w:bCs/>
    </w:rPr>
  </w:style>
  <w:style w:type="paragraph" w:styleId="FootnoteText">
    <w:name w:val="footnote text"/>
    <w:basedOn w:val="Normal"/>
    <w:semiHidden/>
    <w:rsid w:val="008E2A00"/>
    <w:rPr>
      <w:sz w:val="20"/>
      <w:szCs w:val="20"/>
    </w:rPr>
  </w:style>
  <w:style w:type="character" w:styleId="Hyperlink">
    <w:name w:val="Hyperlink"/>
    <w:semiHidden/>
    <w:rsid w:val="008E2A00"/>
    <w:rPr>
      <w:color w:val="0000FF"/>
      <w:u w:val="single"/>
    </w:rPr>
  </w:style>
  <w:style w:type="paragraph" w:customStyle="1" w:styleId="Address">
    <w:name w:val="Address"/>
    <w:basedOn w:val="Normal"/>
    <w:autoRedefine/>
    <w:rsid w:val="000719DC"/>
    <w:rPr>
      <w:rFonts w:ascii="Arial" w:hAnsi="Arial" w:cs="Arial"/>
      <w:noProof/>
      <w:sz w:val="16"/>
      <w:szCs w:val="18"/>
    </w:rPr>
  </w:style>
  <w:style w:type="paragraph" w:customStyle="1" w:styleId="EmailWebsite">
    <w:name w:val="Email/Website"/>
    <w:basedOn w:val="Normal"/>
    <w:rsid w:val="000719DC"/>
    <w:pPr>
      <w:spacing w:before="60"/>
    </w:pPr>
    <w:rPr>
      <w:rFonts w:ascii="Arial" w:hAnsi="Arial" w:cs="Arial"/>
      <w:b/>
      <w:color w:val="0063A4"/>
      <w:sz w:val="16"/>
      <w:szCs w:val="22"/>
    </w:rPr>
  </w:style>
  <w:style w:type="paragraph" w:customStyle="1" w:styleId="CompanyName">
    <w:name w:val="Company Name"/>
    <w:basedOn w:val="Normal"/>
    <w:rsid w:val="000719DC"/>
    <w:pPr>
      <w:spacing w:before="60" w:after="60"/>
    </w:pPr>
    <w:rPr>
      <w:rFonts w:ascii="Arial" w:hAnsi="Arial" w:cs="Arial"/>
      <w:b/>
      <w:sz w:val="20"/>
      <w:szCs w:val="22"/>
    </w:rPr>
  </w:style>
  <w:style w:type="character" w:customStyle="1" w:styleId="menu1">
    <w:name w:val="menu1"/>
    <w:basedOn w:val="DefaultParagraphFont"/>
    <w:rsid w:val="00FF0B34"/>
  </w:style>
  <w:style w:type="paragraph" w:styleId="ListParagraph">
    <w:name w:val="List Paragraph"/>
    <w:basedOn w:val="Normal"/>
    <w:uiPriority w:val="34"/>
    <w:qFormat/>
    <w:rsid w:val="00A53631"/>
    <w:pPr>
      <w:ind w:left="720"/>
      <w:contextualSpacing/>
    </w:pPr>
  </w:style>
  <w:style w:type="paragraph" w:customStyle="1" w:styleId="FreeForm">
    <w:name w:val="Free Form"/>
    <w:rsid w:val="006B0D50"/>
    <w:rPr>
      <w:rFonts w:ascii="Helvetica" w:eastAsia="ヒラギノ角ゴ Pro W3" w:hAnsi="Helvetica"/>
      <w:color w:val="000000"/>
      <w:sz w:val="24"/>
      <w:lang w:eastAsia="cs-CZ"/>
    </w:rPr>
  </w:style>
  <w:style w:type="paragraph" w:customStyle="1" w:styleId="Normln1">
    <w:name w:val="Normální1"/>
    <w:rsid w:val="007F6D4E"/>
    <w:rPr>
      <w:rFonts w:eastAsia="Arial Unicode MS" w:hAnsi="Arial Unicode MS" w:cs="Arial Unicode MS"/>
      <w:color w:val="000000"/>
      <w:sz w:val="24"/>
      <w:szCs w:val="24"/>
      <w:lang w:val="ru-RU" w:eastAsia="ru-RU"/>
    </w:rPr>
  </w:style>
  <w:style w:type="character" w:customStyle="1" w:styleId="Hyperlink0">
    <w:name w:val="Hyperlink.0"/>
    <w:rsid w:val="007F6D4E"/>
    <w:rPr>
      <w:rFonts w:ascii="Arial" w:eastAsia="Arial" w:hAnsi="Arial" w:cs="Arial"/>
      <w:color w:val="A8A8A8"/>
      <w:sz w:val="22"/>
      <w:szCs w:val="22"/>
      <w:u w:val="none"/>
    </w:rPr>
  </w:style>
  <w:style w:type="paragraph" w:styleId="BodyText">
    <w:name w:val="Body Text"/>
    <w:basedOn w:val="Normal"/>
    <w:link w:val="BodyTextChar"/>
    <w:rsid w:val="008E512C"/>
    <w:pPr>
      <w:suppressAutoHyphens/>
      <w:spacing w:after="120"/>
    </w:pPr>
    <w:rPr>
      <w:rFonts w:ascii="Times" w:eastAsia="Times" w:hAnsi="Times"/>
      <w:szCs w:val="20"/>
      <w:lang w:eastAsia="ar-SA"/>
    </w:rPr>
  </w:style>
  <w:style w:type="character" w:customStyle="1" w:styleId="BodyTextChar">
    <w:name w:val="Body Text Char"/>
    <w:link w:val="BodyText"/>
    <w:rsid w:val="008E512C"/>
    <w:rPr>
      <w:rFonts w:ascii="Times" w:eastAsia="Times" w:hAnsi="Times" w:cs="Times"/>
      <w:sz w:val="24"/>
      <w:lang w:val="en-US" w:eastAsia="ar-SA"/>
    </w:rPr>
  </w:style>
  <w:style w:type="table" w:customStyle="1" w:styleId="TableGrid1">
    <w:name w:val="Table Grid1"/>
    <w:basedOn w:val="TableNormal"/>
    <w:uiPriority w:val="59"/>
    <w:rsid w:val="00754CEA"/>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rsid w:val="000C38B0"/>
    <w:pPr>
      <w:tabs>
        <w:tab w:val="center" w:pos="4536"/>
        <w:tab w:val="right" w:pos="9072"/>
      </w:tabs>
    </w:pPr>
  </w:style>
  <w:style w:type="character" w:customStyle="1" w:styleId="HeaderChar">
    <w:name w:val="Header Char"/>
    <w:link w:val="Header"/>
    <w:rsid w:val="000C38B0"/>
    <w:rPr>
      <w:sz w:val="24"/>
      <w:szCs w:val="24"/>
      <w:lang w:val="en-US" w:eastAsia="en-US"/>
    </w:rPr>
  </w:style>
  <w:style w:type="paragraph" w:styleId="Footer">
    <w:name w:val="footer"/>
    <w:basedOn w:val="Normal"/>
    <w:link w:val="FooterChar"/>
    <w:rsid w:val="000C38B0"/>
    <w:pPr>
      <w:tabs>
        <w:tab w:val="center" w:pos="4536"/>
        <w:tab w:val="right" w:pos="9072"/>
      </w:tabs>
    </w:pPr>
  </w:style>
  <w:style w:type="character" w:customStyle="1" w:styleId="FooterChar">
    <w:name w:val="Footer Char"/>
    <w:link w:val="Footer"/>
    <w:rsid w:val="000C38B0"/>
    <w:rPr>
      <w:sz w:val="24"/>
      <w:szCs w:val="24"/>
      <w:lang w:val="en-US" w:eastAsia="en-US"/>
    </w:rPr>
  </w:style>
  <w:style w:type="character" w:styleId="UnresolvedMention">
    <w:name w:val="Unresolved Mention"/>
    <w:uiPriority w:val="99"/>
    <w:semiHidden/>
    <w:unhideWhenUsed/>
    <w:rsid w:val="00FD2A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391978">
      <w:bodyDiv w:val="1"/>
      <w:marLeft w:val="0"/>
      <w:marRight w:val="0"/>
      <w:marTop w:val="0"/>
      <w:marBottom w:val="0"/>
      <w:divBdr>
        <w:top w:val="none" w:sz="0" w:space="0" w:color="auto"/>
        <w:left w:val="none" w:sz="0" w:space="0" w:color="auto"/>
        <w:bottom w:val="none" w:sz="0" w:space="0" w:color="auto"/>
        <w:right w:val="none" w:sz="0" w:space="0" w:color="auto"/>
      </w:divBdr>
    </w:div>
    <w:div w:id="114415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john.smith@e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ohn.smith@e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_TEMPLATES\OFFICE%20TEMPLATES\Contrasting%20%20Pastel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A6E02-EEF2-4E2E-854D-2451A2D69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Contrasting  Pastels.dot</Template>
  <TotalTime>0</TotalTime>
  <Pages>1</Pages>
  <Words>202</Words>
  <Characters>1154</Characters>
  <Application>Microsoft Office Word</Application>
  <DocSecurity>0</DocSecurity>
  <Lines>9</Lines>
  <Paragraphs>2</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Contrasting  Pastels</vt:lpstr>
      <vt:lpstr>Contrasting  Pastels</vt:lpstr>
    </vt:vector>
  </TitlesOfParts>
  <Company>I</Company>
  <LinksUpToDate>false</LinksUpToDate>
  <CharactersWithSpaces>1354</CharactersWithSpaces>
  <SharedDoc>false</SharedDoc>
  <HLinks>
    <vt:vector size="6" baseType="variant">
      <vt:variant>
        <vt:i4>5374002</vt:i4>
      </vt:variant>
      <vt:variant>
        <vt:i4>0</vt:i4>
      </vt:variant>
      <vt:variant>
        <vt:i4>0</vt:i4>
      </vt:variant>
      <vt:variant>
        <vt:i4>5</vt:i4>
      </vt:variant>
      <vt:variant>
        <vt:lpwstr>mailto:john.smith@email.com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Contrasting  Pastels</dc:title>
  <dc:subject>Contrasting  Pastels</dc:subject>
  <dc:creator>ResumeWay.com</dc:creator>
  <cp:keywords>ResumeWay.com</cp:keywords>
  <cp:lastModifiedBy>InTouch-Dell</cp:lastModifiedBy>
  <cp:revision>2</cp:revision>
  <cp:lastPrinted>2015-08-03T22:15:00Z</cp:lastPrinted>
  <dcterms:created xsi:type="dcterms:W3CDTF">2018-11-09T23:20:00Z</dcterms:created>
  <dcterms:modified xsi:type="dcterms:W3CDTF">2018-11-09T23:20:00Z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ckets">
    <vt:lpwstr>0</vt:lpwstr>
  </property>
  <property fmtid="{D5CDD505-2E9C-101B-9397-08002B2CF9AE}" pid="3" name="Copy">
    <vt:lpwstr>0</vt:lpwstr>
  </property>
  <property fmtid="{D5CDD505-2E9C-101B-9397-08002B2CF9AE}" pid="4" name="Profiles">
    <vt:lpwstr>1</vt:lpwstr>
  </property>
  <property fmtid="{D5CDD505-2E9C-101B-9397-08002B2CF9AE}" pid="5" name="Creator">
    <vt:lpwstr>ORPRO 4.0</vt:lpwstr>
  </property>
  <property fmtid="{D5CDD505-2E9C-101B-9397-08002B2CF9AE}" pid="6" name="Attribution">
    <vt:lpwstr>Copyright © 2007 KMT Software, Inc. All Rights Reserved.</vt:lpwstr>
  </property>
  <property fmtid="{D5CDD505-2E9C-101B-9397-08002B2CF9AE}" pid="7" name="Themes">
    <vt:lpwstr>1</vt:lpwstr>
  </property>
  <property fmtid="{D5CDD505-2E9C-101B-9397-08002B2CF9AE}" pid="8" name="TemplateCategory">
    <vt:lpwstr/>
  </property>
</Properties>
</file>